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pPr w:leftFromText="141" w:rightFromText="141" w:vertAnchor="page" w:horzAnchor="margin" w:tblpY="217"/>
        <w:tblW w:w="10065" w:type="dxa"/>
        <w:tblLayout w:type="fixed"/>
        <w:tblCellMar>
          <w:left w:w="71" w:type="dxa"/>
          <w:right w:w="71" w:type="dxa"/>
        </w:tblCellMar>
        <w:tblLook w:val="0000" w:firstRow="0" w:lastRow="0" w:firstColumn="0" w:lastColumn="0" w:noHBand="0" w:noVBand="0"/>
      </w:tblPr>
      <w:tblGrid>
        <w:gridCol w:w="15"/>
        <w:gridCol w:w="9002"/>
        <w:gridCol w:w="339"/>
        <w:gridCol w:w="709"/>
      </w:tblGrid>
      <w:tr w:rsidR="0045698F" w14:paraId="6D0ED17F" w14:textId="77777777" w:rsidTr="0045698F">
        <w:trPr>
          <w:gridAfter w:val="1"/>
          <w:wAfter w:w="709" w:type="dxa"/>
          <w:trHeight w:val="1132"/>
        </w:trPr>
        <w:tc>
          <w:tcPr>
            <w:tcW w:w="9356" w:type="dxa"/>
            <w:gridSpan w:val="3"/>
            <w:shd w:val="clear" w:color="auto" w:fill="auto"/>
          </w:tcPr>
          <w:p w14:paraId="209CD766" w14:textId="061DC62E" w:rsidR="0045698F" w:rsidRDefault="007D3B2F" w:rsidP="0045698F">
            <w:pPr>
              <w:pStyle w:val="Pieddepage"/>
              <w:tabs>
                <w:tab w:val="clear" w:pos="4536"/>
                <w:tab w:val="clear" w:pos="9072"/>
                <w:tab w:val="left" w:pos="851"/>
              </w:tabs>
              <w:jc w:val="center"/>
              <w:rPr>
                <w:rFonts w:ascii="Arial" w:hAnsi="Arial" w:cs="Arial"/>
                <w:b/>
                <w:sz w:val="18"/>
                <w:szCs w:val="18"/>
              </w:rPr>
            </w:pPr>
            <w:r>
              <w:rPr>
                <w:rFonts w:ascii="Arial" w:hAnsi="Arial" w:cs="Arial"/>
                <w:b/>
                <w:sz w:val="18"/>
                <w:szCs w:val="18"/>
              </w:rPr>
              <w:t>.</w:t>
            </w:r>
          </w:p>
          <w:p w14:paraId="3C002817" w14:textId="6EB223B4" w:rsidR="0045698F" w:rsidRDefault="00861BE5" w:rsidP="0045698F">
            <w:pPr>
              <w:pStyle w:val="Pieddepage"/>
              <w:tabs>
                <w:tab w:val="clear" w:pos="4536"/>
                <w:tab w:val="clear" w:pos="9072"/>
                <w:tab w:val="left" w:pos="851"/>
              </w:tabs>
              <w:jc w:val="center"/>
            </w:pPr>
            <w:r>
              <w:rPr>
                <w:noProof/>
              </w:rPr>
              <w:drawing>
                <wp:inline distT="0" distB="0" distL="0" distR="0" wp14:anchorId="43109851" wp14:editId="781D1DE4">
                  <wp:extent cx="1386840" cy="980752"/>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ville-riedisheim-couleur-comple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0521" cy="990427"/>
                          </a:xfrm>
                          <a:prstGeom prst="rect">
                            <a:avLst/>
                          </a:prstGeom>
                        </pic:spPr>
                      </pic:pic>
                    </a:graphicData>
                  </a:graphic>
                </wp:inline>
              </w:drawing>
            </w:r>
          </w:p>
        </w:tc>
      </w:tr>
      <w:tr w:rsidR="0045698F" w:rsidRPr="001F5CFE" w14:paraId="5E0113E3" w14:textId="77777777" w:rsidTr="0045698F">
        <w:trPr>
          <w:gridBefore w:val="1"/>
          <w:wBefore w:w="15" w:type="dxa"/>
        </w:trPr>
        <w:tc>
          <w:tcPr>
            <w:tcW w:w="9002" w:type="dxa"/>
            <w:shd w:val="clear" w:color="auto" w:fill="66CCFF"/>
          </w:tcPr>
          <w:p w14:paraId="6C87D87D" w14:textId="77777777" w:rsidR="0045698F" w:rsidRPr="001F5CFE" w:rsidRDefault="0045698F" w:rsidP="00D54508">
            <w:pPr>
              <w:tabs>
                <w:tab w:val="left" w:pos="0"/>
              </w:tabs>
              <w:spacing w:before="120" w:after="120"/>
              <w:jc w:val="center"/>
              <w:rPr>
                <w:rFonts w:ascii="Catamaran Light" w:hAnsi="Catamaran Light" w:cs="Catamaran Light"/>
                <w:b/>
                <w:bCs/>
                <w:caps/>
                <w:sz w:val="28"/>
                <w:szCs w:val="28"/>
              </w:rPr>
            </w:pPr>
            <w:r w:rsidRPr="001F5CFE">
              <w:rPr>
                <w:rFonts w:ascii="Catamaran Light" w:hAnsi="Catamaran Light" w:cs="Catamaran Light"/>
                <w:sz w:val="24"/>
                <w:szCs w:val="24"/>
              </w:rPr>
              <w:t>MARCH</w:t>
            </w:r>
            <w:r w:rsidRPr="001F5CFE">
              <w:rPr>
                <w:rFonts w:ascii="Catamaran Light" w:hAnsi="Catamaran Light" w:cs="Catamaran Light"/>
                <w:caps/>
                <w:sz w:val="24"/>
                <w:szCs w:val="24"/>
              </w:rPr>
              <w:t>é</w:t>
            </w:r>
            <w:r w:rsidRPr="001F5CFE">
              <w:rPr>
                <w:rFonts w:ascii="Catamaran Light" w:hAnsi="Catamaran Light" w:cs="Catamaran Light"/>
                <w:sz w:val="24"/>
                <w:szCs w:val="24"/>
              </w:rPr>
              <w:t>S ET ACCORDS-CADRES</w:t>
            </w:r>
          </w:p>
          <w:p w14:paraId="32892E38" w14:textId="77777777" w:rsidR="0045698F" w:rsidRPr="001F5CFE" w:rsidRDefault="0045698F" w:rsidP="0045698F">
            <w:pPr>
              <w:tabs>
                <w:tab w:val="left" w:pos="851"/>
              </w:tabs>
              <w:spacing w:before="120" w:after="120"/>
              <w:jc w:val="center"/>
              <w:rPr>
                <w:rFonts w:ascii="Catamaran Light" w:hAnsi="Catamaran Light" w:cs="Catamaran Light"/>
                <w:caps/>
                <w:sz w:val="28"/>
                <w:szCs w:val="28"/>
              </w:rPr>
            </w:pPr>
            <w:r w:rsidRPr="001F5CFE">
              <w:rPr>
                <w:rFonts w:ascii="Catamaran Light" w:hAnsi="Catamaran Light" w:cs="Catamaran Light"/>
                <w:b/>
                <w:bCs/>
                <w:caps/>
                <w:sz w:val="28"/>
                <w:szCs w:val="28"/>
              </w:rPr>
              <w:t>ACTE</w:t>
            </w:r>
            <w:r w:rsidRPr="001F5CFE">
              <w:rPr>
                <w:rFonts w:ascii="Catamaran Light" w:hAnsi="Catamaran Light" w:cs="Catamaran Light"/>
                <w:b/>
                <w:bCs/>
                <w:sz w:val="28"/>
                <w:szCs w:val="28"/>
              </w:rPr>
              <w:t xml:space="preserve"> D’ENGAGEMENT</w:t>
            </w:r>
            <w:r w:rsidRPr="001F5CFE">
              <w:rPr>
                <w:rStyle w:val="Caractresdenotedebasdepage"/>
                <w:rFonts w:ascii="Catamaran Light" w:hAnsi="Catamaran Light" w:cs="Catamaran Light"/>
                <w:b/>
                <w:bCs/>
                <w:sz w:val="28"/>
                <w:szCs w:val="28"/>
              </w:rPr>
              <w:footnoteReference w:id="1"/>
            </w:r>
          </w:p>
        </w:tc>
        <w:tc>
          <w:tcPr>
            <w:tcW w:w="1048" w:type="dxa"/>
            <w:gridSpan w:val="2"/>
            <w:shd w:val="clear" w:color="auto" w:fill="66CCFF"/>
          </w:tcPr>
          <w:p w14:paraId="53BEE918" w14:textId="77777777" w:rsidR="0045698F" w:rsidRPr="001F5CFE" w:rsidRDefault="0045698F" w:rsidP="0045698F">
            <w:pPr>
              <w:pStyle w:val="Titre8"/>
              <w:tabs>
                <w:tab w:val="left" w:pos="851"/>
                <w:tab w:val="right" w:pos="9639"/>
              </w:tabs>
              <w:spacing w:before="120" w:after="120"/>
              <w:rPr>
                <w:rFonts w:ascii="Catamaran Light" w:hAnsi="Catamaran Light" w:cs="Catamaran Light"/>
              </w:rPr>
            </w:pPr>
            <w:r w:rsidRPr="001F5CFE">
              <w:rPr>
                <w:rFonts w:ascii="Catamaran Light" w:hAnsi="Catamaran Light" w:cs="Catamaran Light"/>
                <w:caps/>
                <w:sz w:val="28"/>
                <w:szCs w:val="28"/>
              </w:rPr>
              <w:t>ATTRI1</w:t>
            </w:r>
          </w:p>
        </w:tc>
      </w:tr>
    </w:tbl>
    <w:p w14:paraId="181F1E6F" w14:textId="77777777" w:rsidR="009B1CD0" w:rsidRPr="004A2E64" w:rsidRDefault="009B1CD0" w:rsidP="006C4338">
      <w:pPr>
        <w:tabs>
          <w:tab w:val="left" w:pos="851"/>
        </w:tabs>
        <w:rPr>
          <w:rFonts w:ascii="Catamaran Light" w:hAnsi="Catamaran Light" w:cs="Catamaran Light"/>
          <w:sz w:val="14"/>
        </w:rPr>
      </w:pPr>
    </w:p>
    <w:p w14:paraId="7CDF3F65" w14:textId="77777777" w:rsidR="009B45B9" w:rsidRPr="001F5CFE" w:rsidRDefault="00CD46CC" w:rsidP="00FB6E98">
      <w:pPr>
        <w:pStyle w:val="Corpsdetexte31"/>
        <w:tabs>
          <w:tab w:val="left" w:pos="851"/>
        </w:tabs>
        <w:spacing w:after="120"/>
        <w:jc w:val="both"/>
        <w:rPr>
          <w:rFonts w:ascii="Catamaran Light" w:hAnsi="Catamaran Light" w:cs="Catamaran Light"/>
          <w:sz w:val="18"/>
          <w:szCs w:val="18"/>
        </w:rPr>
      </w:pPr>
      <w:r w:rsidRPr="001F5CFE">
        <w:rPr>
          <w:rFonts w:ascii="Catamaran Light" w:hAnsi="Catamaran Light" w:cs="Catamaran Light"/>
          <w:sz w:val="18"/>
          <w:szCs w:val="18"/>
        </w:rPr>
        <w:t xml:space="preserve">Alors qu’un acte d’engagement était autrefois requis de l’opérateur économique soumissionnaire lors du dépôt de son offre, sa signature n’est plus aujourd’hui requise qu’au stade de l’attribution du marché. </w:t>
      </w:r>
    </w:p>
    <w:p w14:paraId="1678D1B5" w14:textId="67F25B6B" w:rsidR="009B1CD0" w:rsidRPr="001F5CFE" w:rsidRDefault="009B1CD0" w:rsidP="00FB6E98">
      <w:pPr>
        <w:pStyle w:val="Corpsdetexte31"/>
        <w:tabs>
          <w:tab w:val="left" w:pos="851"/>
        </w:tabs>
        <w:spacing w:after="120"/>
        <w:jc w:val="both"/>
        <w:rPr>
          <w:rFonts w:ascii="Catamaran Light" w:hAnsi="Catamaran Light" w:cs="Catamaran Light"/>
          <w:sz w:val="18"/>
          <w:szCs w:val="18"/>
        </w:rPr>
      </w:pPr>
      <w:r w:rsidRPr="001F5CFE">
        <w:rPr>
          <w:rFonts w:ascii="Catamaran Light" w:hAnsi="Catamaran Light" w:cs="Catamaran Light"/>
          <w:sz w:val="18"/>
          <w:szCs w:val="18"/>
        </w:rPr>
        <w:t xml:space="preserve">En cas de candidature groupée, un </w:t>
      </w:r>
      <w:r w:rsidR="00CD185D" w:rsidRPr="001F5CFE">
        <w:rPr>
          <w:rFonts w:ascii="Catamaran Light" w:hAnsi="Catamaran Light" w:cs="Catamaran Light"/>
          <w:sz w:val="18"/>
          <w:szCs w:val="18"/>
        </w:rPr>
        <w:t xml:space="preserve">acte d’engagement unique </w:t>
      </w:r>
      <w:r w:rsidRPr="001F5CFE">
        <w:rPr>
          <w:rFonts w:ascii="Catamaran Light" w:hAnsi="Catamaran Light" w:cs="Catamaran Light"/>
          <w:sz w:val="18"/>
          <w:szCs w:val="18"/>
        </w:rPr>
        <w:t>est rempli pour le groupement d’entreprises.</w:t>
      </w:r>
    </w:p>
    <w:p w14:paraId="2E3D3E32" w14:textId="77777777" w:rsidR="00861BE5" w:rsidRPr="001F5CFE" w:rsidRDefault="00861BE5" w:rsidP="00861BE5">
      <w:pPr>
        <w:widowControl w:val="0"/>
        <w:autoSpaceDE w:val="0"/>
        <w:jc w:val="both"/>
        <w:rPr>
          <w:rFonts w:ascii="Catamaran Light" w:hAnsi="Catamaran Light" w:cs="Catamaran Light"/>
          <w:bCs/>
          <w:i/>
          <w:iCs/>
          <w:sz w:val="18"/>
          <w:szCs w:val="18"/>
        </w:rPr>
      </w:pPr>
      <w:r w:rsidRPr="001F5CFE">
        <w:rPr>
          <w:rFonts w:ascii="Catamaran Light" w:hAnsi="Catamaran Light" w:cs="Catamaran Light"/>
          <w:bCs/>
          <w:i/>
          <w:iCs/>
          <w:sz w:val="18"/>
          <w:szCs w:val="18"/>
        </w:rPr>
        <w:t>La signature de l’acte d’engagement vaut acceptation de l’intégralité des pièces contractuelles du présent marché et seuls les documents conservés par l’acheteur font foi.</w:t>
      </w:r>
    </w:p>
    <w:p w14:paraId="1FCBF124" w14:textId="77777777" w:rsidR="004A2E64" w:rsidRPr="004A2E64" w:rsidRDefault="004A2E64" w:rsidP="004A2E64">
      <w:pPr>
        <w:pStyle w:val="RdaliaTitreparagraphe"/>
        <w:spacing w:before="0"/>
        <w:rPr>
          <w:rFonts w:ascii="Catamaran Light" w:hAnsi="Catamaran Light" w:cs="Catamaran Light"/>
          <w:sz w:val="14"/>
          <w:szCs w:val="24"/>
        </w:rPr>
      </w:pPr>
    </w:p>
    <w:p w14:paraId="2969F933" w14:textId="69E8B746" w:rsidR="00E63A6D" w:rsidRPr="001F5CFE" w:rsidRDefault="00E63A6D" w:rsidP="004A2E64">
      <w:pPr>
        <w:pStyle w:val="RdaliaTitreparagraphe"/>
        <w:spacing w:before="0"/>
        <w:rPr>
          <w:rFonts w:ascii="Catamaran Light" w:hAnsi="Catamaran Light" w:cs="Catamaran Light"/>
          <w:sz w:val="28"/>
          <w:szCs w:val="24"/>
        </w:rPr>
      </w:pPr>
      <w:r w:rsidRPr="001F5CFE">
        <w:rPr>
          <w:rFonts w:ascii="Catamaran Light" w:hAnsi="Catamaran Light" w:cs="Catamaran Light"/>
          <w:sz w:val="28"/>
          <w:szCs w:val="24"/>
        </w:rPr>
        <w:t>Pouvoir Adjudicateur</w:t>
      </w:r>
    </w:p>
    <w:p w14:paraId="7C64E818" w14:textId="77777777" w:rsidR="0045698F" w:rsidRPr="001F5CFE" w:rsidRDefault="00E63A6D" w:rsidP="00E63A6D">
      <w:pPr>
        <w:pStyle w:val="RedaliaNormal"/>
        <w:rPr>
          <w:rFonts w:ascii="Catamaran Light" w:hAnsi="Catamaran Light" w:cs="Catamaran Light"/>
          <w:b/>
          <w:sz w:val="28"/>
          <w:szCs w:val="24"/>
        </w:rPr>
      </w:pPr>
      <w:r w:rsidRPr="001F5CFE">
        <w:rPr>
          <w:rFonts w:ascii="Catamaran Light" w:hAnsi="Catamaran Light" w:cs="Catamaran Light"/>
          <w:b/>
          <w:sz w:val="28"/>
          <w:szCs w:val="24"/>
        </w:rPr>
        <w:t xml:space="preserve">VILLE DE RIEDISHEIM 10, rue Général de Gaulle </w:t>
      </w:r>
    </w:p>
    <w:p w14:paraId="02FF9DB2" w14:textId="6E7AE9B6" w:rsidR="00E63A6D" w:rsidRPr="001F5CFE" w:rsidRDefault="00E63A6D" w:rsidP="00E63A6D">
      <w:pPr>
        <w:pStyle w:val="RedaliaNormal"/>
        <w:rPr>
          <w:rFonts w:ascii="Catamaran Light" w:hAnsi="Catamaran Light" w:cs="Catamaran Light"/>
          <w:b/>
          <w:sz w:val="28"/>
          <w:szCs w:val="24"/>
        </w:rPr>
      </w:pPr>
      <w:r w:rsidRPr="001F5CFE">
        <w:rPr>
          <w:rFonts w:ascii="Catamaran Light" w:hAnsi="Catamaran Light" w:cs="Catamaran Light"/>
          <w:b/>
          <w:sz w:val="28"/>
          <w:szCs w:val="24"/>
        </w:rPr>
        <w:t>68400 – RIEDISHEIM</w:t>
      </w:r>
    </w:p>
    <w:p w14:paraId="23517641" w14:textId="77777777" w:rsidR="00E63A6D" w:rsidRPr="004A2E64" w:rsidRDefault="00E63A6D" w:rsidP="00E63A6D">
      <w:pPr>
        <w:pStyle w:val="RedaliaNormal"/>
        <w:rPr>
          <w:rFonts w:ascii="Catamaran Light" w:hAnsi="Catamaran Light" w:cs="Catamaran Light"/>
          <w:sz w:val="20"/>
          <w:szCs w:val="24"/>
        </w:rPr>
      </w:pPr>
    </w:p>
    <w:p w14:paraId="335E2802" w14:textId="77777777" w:rsidR="00E63A6D" w:rsidRPr="001F5CFE" w:rsidRDefault="00E63A6D" w:rsidP="00E63A6D">
      <w:pPr>
        <w:pStyle w:val="RdaliaTitreparagraphe"/>
        <w:rPr>
          <w:rFonts w:ascii="Catamaran Light" w:hAnsi="Catamaran Light" w:cs="Catamaran Light"/>
          <w:sz w:val="28"/>
          <w:szCs w:val="24"/>
        </w:rPr>
      </w:pPr>
      <w:r w:rsidRPr="001F5CFE">
        <w:rPr>
          <w:rFonts w:ascii="Catamaran Light" w:hAnsi="Catamaran Light" w:cs="Catamaran Light"/>
          <w:sz w:val="28"/>
          <w:szCs w:val="24"/>
        </w:rPr>
        <w:t>Représentant du Pouvoir Adjudicateur</w:t>
      </w:r>
    </w:p>
    <w:p w14:paraId="3E31B516" w14:textId="77777777" w:rsidR="00E63A6D" w:rsidRPr="001F5CFE" w:rsidRDefault="00E63A6D" w:rsidP="00E63A6D">
      <w:pPr>
        <w:pStyle w:val="RedaliaNormal"/>
        <w:rPr>
          <w:rFonts w:ascii="Catamaran Light" w:hAnsi="Catamaran Light" w:cs="Catamaran Light"/>
          <w:b/>
          <w:sz w:val="28"/>
          <w:szCs w:val="24"/>
        </w:rPr>
      </w:pPr>
      <w:r w:rsidRPr="001F5CFE">
        <w:rPr>
          <w:rFonts w:ascii="Catamaran Light" w:hAnsi="Catamaran Light" w:cs="Catamaran Light"/>
          <w:b/>
          <w:sz w:val="28"/>
          <w:szCs w:val="24"/>
        </w:rPr>
        <w:t>Monsieur le Maire de la Ville de RIEDISHEIM</w:t>
      </w:r>
    </w:p>
    <w:p w14:paraId="65D4A635" w14:textId="77777777" w:rsidR="00E63A6D" w:rsidRPr="004A2E64" w:rsidRDefault="00E63A6D" w:rsidP="00E63A6D">
      <w:pPr>
        <w:pStyle w:val="RedaliaNormal"/>
        <w:rPr>
          <w:rFonts w:ascii="Catamaran Light" w:hAnsi="Catamaran Light" w:cs="Catamaran Light"/>
          <w:sz w:val="20"/>
          <w:szCs w:val="24"/>
        </w:rPr>
      </w:pPr>
    </w:p>
    <w:p w14:paraId="29F92E13" w14:textId="77777777" w:rsidR="00E63A6D" w:rsidRPr="001F5CFE" w:rsidRDefault="00E63A6D" w:rsidP="00E63A6D">
      <w:pPr>
        <w:pStyle w:val="RdaliaTitreparagraphe"/>
        <w:rPr>
          <w:rFonts w:ascii="Catamaran Light" w:hAnsi="Catamaran Light" w:cs="Catamaran Light"/>
          <w:sz w:val="28"/>
          <w:szCs w:val="24"/>
        </w:rPr>
      </w:pPr>
      <w:r w:rsidRPr="001F5CFE">
        <w:rPr>
          <w:rFonts w:ascii="Catamaran Light" w:hAnsi="Catamaran Light" w:cs="Catamaran Light"/>
          <w:sz w:val="28"/>
          <w:szCs w:val="24"/>
        </w:rPr>
        <w:t>Objet de l’accord cadre</w:t>
      </w:r>
    </w:p>
    <w:p w14:paraId="07FA5A21" w14:textId="1BF1CCDC" w:rsidR="00536052" w:rsidRDefault="00E60421" w:rsidP="004F721D">
      <w:pPr>
        <w:jc w:val="both"/>
        <w:rPr>
          <w:rFonts w:ascii="Catamaran Light" w:hAnsi="Catamaran Light" w:cs="Catamaran Light"/>
          <w:b/>
          <w:sz w:val="28"/>
          <w:szCs w:val="28"/>
        </w:rPr>
      </w:pPr>
      <w:bookmarkStart w:id="0" w:name="_Hlk121752309"/>
      <w:r>
        <w:rPr>
          <w:rFonts w:ascii="Catamaran Light" w:hAnsi="Catamaran Light" w:cs="Catamaran Light"/>
          <w:b/>
          <w:sz w:val="28"/>
          <w:szCs w:val="28"/>
        </w:rPr>
        <w:t>Projet de construction d’un nouveau COSEC</w:t>
      </w:r>
      <w:r w:rsidR="004A2E64" w:rsidRPr="004A2E64">
        <w:rPr>
          <w:rFonts w:ascii="Catamaran Light" w:hAnsi="Catamaran Light" w:cs="Catamaran Light"/>
          <w:b/>
          <w:sz w:val="28"/>
          <w:szCs w:val="28"/>
        </w:rPr>
        <w:t xml:space="preserve"> à Riedisheim</w:t>
      </w:r>
    </w:p>
    <w:p w14:paraId="264CE179" w14:textId="40BF8677" w:rsidR="00E60421" w:rsidRPr="006F6CFB" w:rsidRDefault="00E60421" w:rsidP="004F721D">
      <w:pPr>
        <w:jc w:val="both"/>
        <w:rPr>
          <w:rFonts w:ascii="Catamaran Light" w:hAnsi="Catamaran Light" w:cs="Catamaran Light"/>
          <w:b/>
          <w:sz w:val="28"/>
          <w:szCs w:val="24"/>
          <w:lang w:eastAsia="fr-FR"/>
        </w:rPr>
      </w:pPr>
      <w:r w:rsidRPr="006F6CFB">
        <w:rPr>
          <w:rFonts w:ascii="Catamaran Light" w:hAnsi="Catamaran Light" w:cs="Catamaran Light"/>
          <w:b/>
          <w:sz w:val="28"/>
          <w:szCs w:val="24"/>
          <w:lang w:eastAsia="fr-FR"/>
        </w:rPr>
        <w:t>Phase 1 : travaux de désamiantage et de déconstruction du COSEC existant.</w:t>
      </w:r>
    </w:p>
    <w:bookmarkEnd w:id="0"/>
    <w:p w14:paraId="46D403B3" w14:textId="77777777" w:rsidR="00740798" w:rsidRPr="001F5CFE" w:rsidRDefault="00740798" w:rsidP="00740798">
      <w:pPr>
        <w:pStyle w:val="RdaliaTitreparagraphe"/>
        <w:rPr>
          <w:rFonts w:ascii="Catamaran Light" w:hAnsi="Catamaran Light" w:cs="Catamaran Light"/>
          <w:sz w:val="28"/>
          <w:szCs w:val="24"/>
        </w:rPr>
      </w:pPr>
      <w:r w:rsidRPr="001F5CFE">
        <w:rPr>
          <w:rFonts w:ascii="Catamaran Light" w:hAnsi="Catamaran Light" w:cs="Catamaran Light"/>
          <w:sz w:val="28"/>
          <w:szCs w:val="24"/>
        </w:rPr>
        <w:t xml:space="preserve">Marché n° </w:t>
      </w:r>
    </w:p>
    <w:p w14:paraId="4E9EC25E" w14:textId="7E908844" w:rsidR="00740798" w:rsidRPr="000C57C3" w:rsidRDefault="003D73E8" w:rsidP="00740798">
      <w:pPr>
        <w:rPr>
          <w:rFonts w:ascii="Catamaran Light" w:hAnsi="Catamaran Light" w:cs="Catamaran Light"/>
          <w:b/>
          <w:sz w:val="28"/>
          <w:szCs w:val="24"/>
        </w:rPr>
      </w:pPr>
      <w:r>
        <w:rPr>
          <w:rFonts w:ascii="Catamaran Light" w:hAnsi="Catamaran Light" w:cs="Catamaran Light"/>
          <w:b/>
          <w:sz w:val="28"/>
          <w:szCs w:val="24"/>
        </w:rPr>
        <w:t>2024/12</w:t>
      </w:r>
    </w:p>
    <w:p w14:paraId="3F447014" w14:textId="77777777" w:rsidR="00740798" w:rsidRPr="000C57C3" w:rsidRDefault="00740798" w:rsidP="00E63A6D">
      <w:pPr>
        <w:rPr>
          <w:rFonts w:ascii="Catamaran Light" w:hAnsi="Catamaran Light" w:cs="Catamaran Light"/>
          <w:b/>
          <w:szCs w:val="24"/>
        </w:rPr>
      </w:pPr>
    </w:p>
    <w:p w14:paraId="2DE531D8" w14:textId="3417C000" w:rsidR="00B41824" w:rsidRPr="000C57C3" w:rsidRDefault="00B41824" w:rsidP="00B41824">
      <w:pPr>
        <w:pStyle w:val="RdaliaTitreparagraphe"/>
        <w:rPr>
          <w:rFonts w:ascii="Catamaran Light" w:hAnsi="Catamaran Light" w:cs="Catamaran Light"/>
          <w:sz w:val="28"/>
          <w:szCs w:val="24"/>
        </w:rPr>
      </w:pPr>
      <w:r w:rsidRPr="000C57C3">
        <w:rPr>
          <w:rFonts w:ascii="Catamaran Light" w:hAnsi="Catamaran Light" w:cs="Catamaran Light"/>
          <w:sz w:val="28"/>
          <w:szCs w:val="24"/>
        </w:rPr>
        <w:t>Imputation budgétaire</w:t>
      </w:r>
      <w:r w:rsidR="00C17C48" w:rsidRPr="000C57C3">
        <w:rPr>
          <w:rFonts w:ascii="Catamaran Light" w:hAnsi="Catamaran Light" w:cs="Catamaran Light"/>
          <w:sz w:val="28"/>
          <w:szCs w:val="24"/>
        </w:rPr>
        <w:t xml:space="preserve"> </w:t>
      </w:r>
    </w:p>
    <w:p w14:paraId="4CB6029C" w14:textId="23156631" w:rsidR="00B41824" w:rsidRPr="001F5CFE" w:rsidRDefault="00197ACA" w:rsidP="00E63A6D">
      <w:pPr>
        <w:rPr>
          <w:rFonts w:ascii="Catamaran Light" w:hAnsi="Catamaran Light" w:cs="Catamaran Light"/>
          <w:b/>
          <w:sz w:val="28"/>
          <w:szCs w:val="24"/>
        </w:rPr>
      </w:pPr>
      <w:r w:rsidRPr="00020428">
        <w:rPr>
          <w:rFonts w:ascii="Catamaran Light" w:hAnsi="Catamaran Light" w:cs="Catamaran Light"/>
          <w:b/>
          <w:sz w:val="28"/>
          <w:szCs w:val="24"/>
        </w:rPr>
        <w:t>2313</w:t>
      </w:r>
    </w:p>
    <w:p w14:paraId="124A97B6" w14:textId="52AAEBAC" w:rsidR="001C081B" w:rsidRPr="004A2E64" w:rsidRDefault="001C081B" w:rsidP="00E63A6D">
      <w:pPr>
        <w:rPr>
          <w:rFonts w:ascii="Catamaran Light" w:hAnsi="Catamaran Light" w:cs="Catamaran Light"/>
          <w:b/>
          <w:szCs w:val="24"/>
        </w:rPr>
      </w:pPr>
    </w:p>
    <w:p w14:paraId="719D772B" w14:textId="7BC0486D" w:rsidR="001C081B" w:rsidRPr="001F5CFE" w:rsidRDefault="004A2E64" w:rsidP="001C081B">
      <w:pPr>
        <w:pStyle w:val="RdaliaTitreparagraphe"/>
        <w:rPr>
          <w:rFonts w:ascii="Catamaran Light" w:hAnsi="Catamaran Light" w:cs="Catamaran Light"/>
          <w:sz w:val="28"/>
          <w:szCs w:val="24"/>
        </w:rPr>
      </w:pPr>
      <w:r>
        <w:rPr>
          <w:rFonts w:ascii="Catamaran Light" w:hAnsi="Catamaran Light" w:cs="Catamaran Light"/>
          <w:sz w:val="28"/>
          <w:szCs w:val="24"/>
        </w:rPr>
        <w:t>Suivi du projet :</w:t>
      </w:r>
    </w:p>
    <w:p w14:paraId="4B724182" w14:textId="4F3B6614" w:rsidR="004A2E64" w:rsidRDefault="001C081B" w:rsidP="004F721D">
      <w:pPr>
        <w:jc w:val="both"/>
        <w:rPr>
          <w:rFonts w:ascii="Catamaran Light" w:hAnsi="Catamaran Light" w:cs="Catamaran Light"/>
          <w:b/>
          <w:sz w:val="28"/>
          <w:szCs w:val="24"/>
        </w:rPr>
      </w:pPr>
      <w:r w:rsidRPr="001F5CFE">
        <w:rPr>
          <w:rFonts w:ascii="Catamaran Light" w:hAnsi="Catamaran Light" w:cs="Catamaran Light"/>
          <w:b/>
          <w:sz w:val="28"/>
          <w:szCs w:val="24"/>
        </w:rPr>
        <w:t xml:space="preserve">Ville de </w:t>
      </w:r>
      <w:r w:rsidR="00536052" w:rsidRPr="001F5CFE">
        <w:rPr>
          <w:rFonts w:ascii="Catamaran Light" w:hAnsi="Catamaran Light" w:cs="Catamaran Light"/>
          <w:b/>
          <w:sz w:val="28"/>
          <w:szCs w:val="24"/>
        </w:rPr>
        <w:t>Riedisheim</w:t>
      </w:r>
      <w:r w:rsidRPr="001F5CFE">
        <w:rPr>
          <w:rFonts w:ascii="Catamaran Light" w:hAnsi="Catamaran Light" w:cs="Catamaran Light"/>
          <w:b/>
          <w:sz w:val="28"/>
          <w:szCs w:val="24"/>
        </w:rPr>
        <w:t xml:space="preserve"> –</w:t>
      </w:r>
      <w:r w:rsidR="000C57C3">
        <w:rPr>
          <w:rFonts w:ascii="Catamaran Light" w:hAnsi="Catamaran Light" w:cs="Catamaran Light"/>
          <w:b/>
          <w:sz w:val="28"/>
          <w:szCs w:val="24"/>
        </w:rPr>
        <w:t xml:space="preserve"> DGA finances</w:t>
      </w:r>
    </w:p>
    <w:p w14:paraId="69213D67" w14:textId="59B2E51D" w:rsidR="00985E6D" w:rsidRDefault="00985E6D" w:rsidP="00985E6D">
      <w:pPr>
        <w:jc w:val="both"/>
        <w:rPr>
          <w:rFonts w:ascii="Catamaran Light" w:hAnsi="Catamaran Light" w:cs="Catamaran Light"/>
          <w:b/>
          <w:sz w:val="28"/>
          <w:szCs w:val="24"/>
        </w:rPr>
      </w:pPr>
      <w:r w:rsidRPr="001F5CFE">
        <w:rPr>
          <w:rFonts w:ascii="Catamaran Light" w:hAnsi="Catamaran Light" w:cs="Catamaran Light"/>
          <w:b/>
          <w:sz w:val="28"/>
          <w:szCs w:val="24"/>
        </w:rPr>
        <w:t>Ville de Riedisheim –</w:t>
      </w:r>
      <w:r>
        <w:rPr>
          <w:rFonts w:ascii="Catamaran Light" w:hAnsi="Catamaran Light" w:cs="Catamaran Light"/>
          <w:b/>
          <w:sz w:val="28"/>
          <w:szCs w:val="24"/>
        </w:rPr>
        <w:t xml:space="preserve"> Bureau d’études bâtiments (suivi technique)</w:t>
      </w:r>
    </w:p>
    <w:p w14:paraId="2566884C" w14:textId="720F2E5B" w:rsidR="00536052" w:rsidRPr="004F721D" w:rsidRDefault="00536052" w:rsidP="004F721D">
      <w:pPr>
        <w:jc w:val="both"/>
        <w:rPr>
          <w:rFonts w:ascii="Catamaran Light" w:hAnsi="Catamaran Light" w:cs="Catamaran Light"/>
          <w:b/>
          <w:sz w:val="28"/>
          <w:szCs w:val="24"/>
        </w:rPr>
      </w:pPr>
      <w:r w:rsidRPr="001F5CFE">
        <w:rPr>
          <w:rFonts w:ascii="Catamaran Light" w:hAnsi="Catamaran Light" w:cs="Catamaran Light"/>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4F721D" w14:paraId="0C6F6C89" w14:textId="77777777" w:rsidTr="00D54508">
        <w:tc>
          <w:tcPr>
            <w:tcW w:w="10277" w:type="dxa"/>
            <w:shd w:val="clear" w:color="auto" w:fill="66CCFF"/>
          </w:tcPr>
          <w:p w14:paraId="1ABAD44E" w14:textId="77777777" w:rsidR="009B1CD0" w:rsidRPr="004F721D" w:rsidRDefault="009B1CD0" w:rsidP="005846FB">
            <w:pPr>
              <w:tabs>
                <w:tab w:val="left" w:pos="-142"/>
                <w:tab w:val="left" w:pos="851"/>
                <w:tab w:val="left" w:pos="4111"/>
              </w:tabs>
              <w:jc w:val="both"/>
              <w:rPr>
                <w:rFonts w:ascii="Catamaran Light" w:hAnsi="Catamaran Light" w:cs="Catamaran Light"/>
                <w:sz w:val="22"/>
                <w:szCs w:val="22"/>
              </w:rPr>
            </w:pPr>
            <w:r w:rsidRPr="004F721D">
              <w:rPr>
                <w:rFonts w:ascii="Catamaran Light" w:hAnsi="Catamaran Light" w:cs="Catamaran Light"/>
                <w:b/>
                <w:sz w:val="22"/>
                <w:szCs w:val="22"/>
              </w:rPr>
              <w:lastRenderedPageBreak/>
              <w:t xml:space="preserve">A - Objet </w:t>
            </w:r>
            <w:r w:rsidRPr="004F721D">
              <w:rPr>
                <w:rFonts w:ascii="Catamaran Light" w:hAnsi="Catamaran Light" w:cs="Catamaran Light"/>
                <w:b/>
                <w:bCs/>
                <w:sz w:val="22"/>
                <w:szCs w:val="22"/>
              </w:rPr>
              <w:t>de l’acte d’engagement</w:t>
            </w:r>
            <w:r w:rsidRPr="004F721D">
              <w:rPr>
                <w:rFonts w:ascii="Catamaran Light" w:hAnsi="Catamaran Light" w:cs="Catamaran Light"/>
                <w:b/>
                <w:sz w:val="22"/>
                <w:szCs w:val="22"/>
              </w:rPr>
              <w:t>.</w:t>
            </w:r>
          </w:p>
        </w:tc>
      </w:tr>
    </w:tbl>
    <w:p w14:paraId="29A38017" w14:textId="77777777" w:rsidR="009B1CD0" w:rsidRPr="004F721D" w:rsidRDefault="009B1CD0" w:rsidP="006C4338">
      <w:pPr>
        <w:tabs>
          <w:tab w:val="left" w:pos="426"/>
          <w:tab w:val="left" w:pos="851"/>
        </w:tabs>
        <w:jc w:val="both"/>
        <w:rPr>
          <w:rFonts w:ascii="Catamaran Light" w:hAnsi="Catamaran Light" w:cs="Catamaran Light"/>
          <w:sz w:val="22"/>
          <w:szCs w:val="22"/>
        </w:rPr>
      </w:pPr>
    </w:p>
    <w:p w14:paraId="0075AE4D" w14:textId="77777777" w:rsidR="009B1CD0" w:rsidRPr="004F721D" w:rsidRDefault="009B1CD0" w:rsidP="006C4338">
      <w:pPr>
        <w:tabs>
          <w:tab w:val="left" w:pos="426"/>
          <w:tab w:val="left" w:pos="851"/>
        </w:tabs>
        <w:jc w:val="both"/>
        <w:rPr>
          <w:rFonts w:ascii="Catamaran Light" w:hAnsi="Catamaran Light" w:cs="Catamaran Light"/>
          <w:i/>
          <w:sz w:val="22"/>
          <w:szCs w:val="22"/>
        </w:rPr>
      </w:pPr>
      <w:r w:rsidRPr="004F721D">
        <w:rPr>
          <w:rFonts w:ascii="Catamaran Light" w:eastAsia="Wingdings" w:hAnsi="Catamaran Light" w:cs="Catamaran Light"/>
          <w:b/>
          <w:color w:val="66CCFF"/>
          <w:spacing w:val="-10"/>
          <w:sz w:val="22"/>
          <w:szCs w:val="22"/>
        </w:rPr>
        <w:t></w:t>
      </w:r>
      <w:r w:rsidRPr="004F721D">
        <w:rPr>
          <w:rFonts w:ascii="Catamaran Light" w:eastAsia="Arial" w:hAnsi="Catamaran Light" w:cs="Catamaran Light"/>
          <w:spacing w:val="-10"/>
          <w:sz w:val="22"/>
          <w:szCs w:val="22"/>
        </w:rPr>
        <w:t xml:space="preserve">  </w:t>
      </w:r>
      <w:r w:rsidRPr="004F721D">
        <w:rPr>
          <w:rFonts w:ascii="Catamaran Light" w:hAnsi="Catamaran Light" w:cs="Catamaran Light"/>
          <w:sz w:val="22"/>
          <w:szCs w:val="22"/>
        </w:rPr>
        <w:t xml:space="preserve">Objet </w:t>
      </w:r>
      <w:r w:rsidR="00CD185D" w:rsidRPr="004F721D">
        <w:rPr>
          <w:rFonts w:ascii="Catamaran Light" w:hAnsi="Catamaran Light" w:cs="Catamaran Light"/>
          <w:bCs/>
          <w:sz w:val="22"/>
          <w:szCs w:val="22"/>
        </w:rPr>
        <w:t>du marché ou de l’accord-cadre</w:t>
      </w:r>
      <w:r w:rsidRPr="004F721D">
        <w:rPr>
          <w:rFonts w:ascii="Catamaran Light" w:hAnsi="Catamaran Light" w:cs="Catamaran Light"/>
          <w:sz w:val="22"/>
          <w:szCs w:val="22"/>
        </w:rPr>
        <w:t>:</w:t>
      </w:r>
    </w:p>
    <w:p w14:paraId="53F6315B" w14:textId="5444CBB6" w:rsidR="004A2E64" w:rsidRPr="003966A6" w:rsidRDefault="00AB422E" w:rsidP="004A2E64">
      <w:pPr>
        <w:jc w:val="both"/>
        <w:rPr>
          <w:rFonts w:ascii="Catamaran Light" w:hAnsi="Catamaran Light" w:cs="Catamaran Light"/>
          <w:b/>
          <w:sz w:val="24"/>
          <w:szCs w:val="28"/>
        </w:rPr>
      </w:pPr>
      <w:r w:rsidRPr="003966A6">
        <w:rPr>
          <w:rFonts w:ascii="Catamaran Light" w:hAnsi="Catamaran Light" w:cs="Catamaran Light"/>
          <w:b/>
          <w:sz w:val="24"/>
          <w:szCs w:val="28"/>
        </w:rPr>
        <w:t>Projet de construction d’un nouveau COSEC</w:t>
      </w:r>
    </w:p>
    <w:p w14:paraId="6E47E480" w14:textId="39C7DED9" w:rsidR="00AB422E" w:rsidRPr="003966A6" w:rsidRDefault="00AB422E" w:rsidP="004A2E64">
      <w:pPr>
        <w:jc w:val="both"/>
        <w:rPr>
          <w:rFonts w:ascii="Catamaran Light" w:hAnsi="Catamaran Light" w:cs="Catamaran Light"/>
          <w:b/>
          <w:sz w:val="24"/>
          <w:szCs w:val="28"/>
        </w:rPr>
      </w:pPr>
      <w:r w:rsidRPr="003966A6">
        <w:rPr>
          <w:rFonts w:ascii="Catamaran Light" w:hAnsi="Catamaran Light" w:cs="Catamaran Light"/>
          <w:b/>
          <w:sz w:val="24"/>
          <w:szCs w:val="28"/>
        </w:rPr>
        <w:t>Phase 1 : travaux de désamiantage et du déconstruction du COSEC existant.</w:t>
      </w:r>
    </w:p>
    <w:p w14:paraId="7915AFF2" w14:textId="4A44F22E" w:rsidR="00A8111B" w:rsidRDefault="00A8111B" w:rsidP="004A2E64">
      <w:pPr>
        <w:jc w:val="both"/>
        <w:rPr>
          <w:rFonts w:ascii="Catamaran Light" w:hAnsi="Catamaran Light" w:cs="Catamaran Light"/>
          <w:sz w:val="22"/>
          <w:szCs w:val="22"/>
        </w:rPr>
      </w:pPr>
      <w:r w:rsidRPr="00A8111B">
        <w:rPr>
          <w:rFonts w:ascii="Catamaran Light" w:hAnsi="Catamaran Light" w:cs="Catamaran Light"/>
          <w:sz w:val="22"/>
          <w:szCs w:val="22"/>
        </w:rPr>
        <w:t xml:space="preserve">Lieu d’exécution : </w:t>
      </w:r>
      <w:r w:rsidR="00AB422E">
        <w:rPr>
          <w:rFonts w:ascii="Catamaran Light" w:hAnsi="Catamaran Light" w:cs="Catamaran Light"/>
          <w:sz w:val="22"/>
          <w:szCs w:val="22"/>
        </w:rPr>
        <w:t>10 rue du collège</w:t>
      </w:r>
      <w:r w:rsidRPr="00A8111B">
        <w:rPr>
          <w:rFonts w:ascii="Catamaran Light" w:hAnsi="Catamaran Light" w:cs="Catamaran Light"/>
          <w:sz w:val="22"/>
          <w:szCs w:val="22"/>
        </w:rPr>
        <w:t xml:space="preserve"> – 68400 RIEDISHEIM</w:t>
      </w:r>
    </w:p>
    <w:p w14:paraId="6D03E0BE" w14:textId="17DBA3CA" w:rsidR="00A8111B" w:rsidRPr="00A8111B" w:rsidRDefault="00A8111B" w:rsidP="004A2E64">
      <w:pPr>
        <w:jc w:val="both"/>
        <w:rPr>
          <w:rFonts w:ascii="Catamaran Light" w:hAnsi="Catamaran Light" w:cs="Catamaran Light"/>
          <w:sz w:val="22"/>
          <w:szCs w:val="22"/>
        </w:rPr>
      </w:pPr>
      <w:r>
        <w:rPr>
          <w:rFonts w:ascii="Catamaran Light" w:hAnsi="Catamaran Light" w:cs="Catamaran Light"/>
          <w:sz w:val="22"/>
          <w:szCs w:val="22"/>
        </w:rPr>
        <w:t>Type de marché : travaux.</w:t>
      </w:r>
    </w:p>
    <w:p w14:paraId="576B6FDA" w14:textId="765E64FF" w:rsidR="00BB7BDD" w:rsidRPr="004F721D" w:rsidRDefault="00B41824" w:rsidP="00BB7BDD">
      <w:pPr>
        <w:jc w:val="both"/>
        <w:rPr>
          <w:rFonts w:ascii="Catamaran Light" w:hAnsi="Catamaran Light" w:cs="Catamaran Light"/>
          <w:sz w:val="22"/>
          <w:szCs w:val="22"/>
        </w:rPr>
      </w:pPr>
      <w:r w:rsidRPr="004F721D">
        <w:rPr>
          <w:rFonts w:ascii="Catamaran Light" w:hAnsi="Catamaran Light" w:cs="Catamaran Light"/>
          <w:sz w:val="22"/>
          <w:szCs w:val="22"/>
        </w:rPr>
        <w:t>Code CPV</w:t>
      </w:r>
      <w:r w:rsidR="004A2E64">
        <w:rPr>
          <w:rFonts w:ascii="Catamaran Light" w:hAnsi="Catamaran Light" w:cs="Catamaran Light"/>
          <w:sz w:val="22"/>
          <w:szCs w:val="22"/>
        </w:rPr>
        <w:t xml:space="preserve"> principal </w:t>
      </w:r>
      <w:r w:rsidRPr="004F721D">
        <w:rPr>
          <w:rFonts w:ascii="Catamaran Light" w:hAnsi="Catamaran Light" w:cs="Catamaran Light"/>
          <w:sz w:val="22"/>
          <w:szCs w:val="22"/>
        </w:rPr>
        <w:t xml:space="preserve"> : </w:t>
      </w:r>
      <w:hyperlink r:id="rId12" w:history="1">
        <w:r w:rsidR="00AB422E" w:rsidRPr="00AB422E">
          <w:rPr>
            <w:rFonts w:ascii="Catamaran Light" w:hAnsi="Catamaran Light" w:cs="Catamaran Light"/>
            <w:sz w:val="22"/>
            <w:szCs w:val="22"/>
          </w:rPr>
          <w:t>45110000-1</w:t>
        </w:r>
      </w:hyperlink>
    </w:p>
    <w:p w14:paraId="514F8EA5" w14:textId="6C67711E" w:rsidR="009B1CD0" w:rsidRPr="004F721D" w:rsidRDefault="009B1CD0" w:rsidP="00710FD6">
      <w:pPr>
        <w:tabs>
          <w:tab w:val="left" w:pos="426"/>
          <w:tab w:val="left" w:pos="851"/>
        </w:tabs>
        <w:jc w:val="both"/>
        <w:rPr>
          <w:rFonts w:ascii="Catamaran Light" w:hAnsi="Catamaran Light" w:cs="Catamaran Light"/>
          <w:sz w:val="22"/>
          <w:szCs w:val="22"/>
        </w:rPr>
      </w:pPr>
    </w:p>
    <w:p w14:paraId="7420335E" w14:textId="77777777" w:rsidR="009B1CD0" w:rsidRPr="004F721D" w:rsidRDefault="009B1CD0" w:rsidP="0083205E">
      <w:pPr>
        <w:tabs>
          <w:tab w:val="left" w:pos="426"/>
          <w:tab w:val="left" w:pos="851"/>
        </w:tabs>
        <w:jc w:val="both"/>
        <w:rPr>
          <w:rFonts w:ascii="Catamaran Light" w:hAnsi="Catamaran Light" w:cs="Catamaran Light"/>
          <w:i/>
          <w:sz w:val="22"/>
          <w:szCs w:val="22"/>
        </w:rPr>
      </w:pPr>
      <w:r w:rsidRPr="004F721D">
        <w:rPr>
          <w:rFonts w:ascii="Catamaran Light" w:eastAsia="Wingdings" w:hAnsi="Catamaran Light" w:cs="Catamaran Light"/>
          <w:b/>
          <w:color w:val="66CCFF"/>
          <w:spacing w:val="-10"/>
          <w:sz w:val="22"/>
          <w:szCs w:val="22"/>
        </w:rPr>
        <w:t></w:t>
      </w:r>
      <w:r w:rsidRPr="004F721D">
        <w:rPr>
          <w:rFonts w:ascii="Catamaran Light" w:eastAsia="Arial" w:hAnsi="Catamaran Light" w:cs="Catamaran Light"/>
          <w:spacing w:val="-10"/>
          <w:sz w:val="22"/>
          <w:szCs w:val="22"/>
        </w:rPr>
        <w:t xml:space="preserve">  </w:t>
      </w:r>
      <w:r w:rsidRPr="004F721D">
        <w:rPr>
          <w:rFonts w:ascii="Catamaran Light" w:hAnsi="Catamaran Light" w:cs="Catamaran Light"/>
          <w:sz w:val="22"/>
          <w:szCs w:val="22"/>
        </w:rPr>
        <w:t>Cet acte d'engagement correspond :</w:t>
      </w:r>
    </w:p>
    <w:p w14:paraId="125F9EC7" w14:textId="77777777" w:rsidR="009B1CD0" w:rsidRPr="004F721D" w:rsidRDefault="009B1CD0" w:rsidP="0083205E">
      <w:pPr>
        <w:tabs>
          <w:tab w:val="left" w:pos="851"/>
        </w:tabs>
        <w:rPr>
          <w:rFonts w:ascii="Catamaran Light" w:hAnsi="Catamaran Light" w:cs="Catamaran Light"/>
          <w:sz w:val="22"/>
          <w:szCs w:val="22"/>
        </w:rPr>
      </w:pPr>
      <w:r w:rsidRPr="004F721D">
        <w:rPr>
          <w:rFonts w:ascii="Catamaran Light" w:hAnsi="Catamaran Light" w:cs="Catamaran Light"/>
          <w:i/>
          <w:sz w:val="22"/>
          <w:szCs w:val="22"/>
        </w:rPr>
        <w:t>(Cocher les cases correspondantes.)</w:t>
      </w:r>
    </w:p>
    <w:p w14:paraId="31782634" w14:textId="77777777" w:rsidR="009B1CD0" w:rsidRPr="004F721D" w:rsidRDefault="009B1CD0" w:rsidP="00CD46CC">
      <w:pPr>
        <w:numPr>
          <w:ilvl w:val="0"/>
          <w:numId w:val="3"/>
        </w:numPr>
        <w:tabs>
          <w:tab w:val="left" w:pos="426"/>
          <w:tab w:val="left" w:pos="851"/>
        </w:tabs>
        <w:spacing w:before="120"/>
        <w:ind w:left="782" w:hanging="357"/>
        <w:jc w:val="both"/>
        <w:rPr>
          <w:rFonts w:ascii="Catamaran Light" w:hAnsi="Catamaran Light" w:cs="Catamaran Light"/>
          <w:sz w:val="22"/>
          <w:szCs w:val="22"/>
        </w:rPr>
      </w:pPr>
    </w:p>
    <w:p w14:paraId="695E6624" w14:textId="7241F04E" w:rsidR="009B1CD0" w:rsidRPr="004F721D" w:rsidRDefault="00AB422E" w:rsidP="009B45B9">
      <w:pPr>
        <w:tabs>
          <w:tab w:val="left" w:pos="426"/>
          <w:tab w:val="left" w:pos="851"/>
        </w:tabs>
        <w:ind w:left="851"/>
        <w:jc w:val="both"/>
        <w:rPr>
          <w:rFonts w:ascii="Catamaran Light" w:hAnsi="Catamaran Light" w:cs="Catamaran Light"/>
          <w:sz w:val="22"/>
          <w:szCs w:val="22"/>
        </w:rPr>
      </w:pPr>
      <w:r>
        <w:rPr>
          <w:rFonts w:ascii="Catamaran Light" w:hAnsi="Catamaran Light" w:cs="Catamaran Light"/>
          <w:sz w:val="22"/>
          <w:szCs w:val="22"/>
        </w:rPr>
        <w:fldChar w:fldCharType="begin">
          <w:ffData>
            <w:name w:val=""/>
            <w:enabled/>
            <w:calcOnExit w:val="0"/>
            <w:checkBox>
              <w:size w:val="20"/>
              <w:default w:val="1"/>
            </w:checkBox>
          </w:ffData>
        </w:fldChar>
      </w:r>
      <w:r>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Pr>
          <w:rFonts w:ascii="Catamaran Light" w:hAnsi="Catamaran Light" w:cs="Catamaran Light"/>
          <w:sz w:val="22"/>
          <w:szCs w:val="22"/>
        </w:rPr>
        <w:fldChar w:fldCharType="end"/>
      </w:r>
      <w:r w:rsidR="00A8111B">
        <w:rPr>
          <w:rFonts w:ascii="Catamaran Light" w:hAnsi="Catamaran Light" w:cs="Catamaran Light"/>
          <w:sz w:val="22"/>
          <w:szCs w:val="22"/>
        </w:rPr>
        <w:t xml:space="preserve"> </w:t>
      </w:r>
      <w:r w:rsidR="00A8111B">
        <w:rPr>
          <w:rFonts w:ascii="Catamaran Light" w:hAnsi="Catamaran Light" w:cs="Catamaran Light"/>
          <w:sz w:val="22"/>
          <w:szCs w:val="22"/>
        </w:rPr>
        <w:tab/>
      </w:r>
      <w:r w:rsidR="009B1CD0" w:rsidRPr="004F721D">
        <w:rPr>
          <w:rFonts w:ascii="Catamaran Light" w:hAnsi="Catamaran Light" w:cs="Catamaran Light"/>
          <w:sz w:val="22"/>
          <w:szCs w:val="22"/>
        </w:rPr>
        <w:t xml:space="preserve">à l’ensemble du marché ou de l’accord-cadre </w:t>
      </w:r>
      <w:r w:rsidR="009B1CD0" w:rsidRPr="004F721D">
        <w:rPr>
          <w:rFonts w:ascii="Catamaran Light" w:hAnsi="Catamaran Light" w:cs="Catamaran Light"/>
          <w:i/>
          <w:iCs/>
          <w:sz w:val="22"/>
          <w:szCs w:val="22"/>
        </w:rPr>
        <w:t>(en cas de non allotissement)</w:t>
      </w:r>
      <w:r w:rsidR="00B87564" w:rsidRPr="004F721D">
        <w:rPr>
          <w:rFonts w:ascii="Catamaran Light" w:hAnsi="Catamaran Light" w:cs="Catamaran Light"/>
          <w:i/>
          <w:iCs/>
          <w:sz w:val="22"/>
          <w:szCs w:val="22"/>
        </w:rPr>
        <w:t> </w:t>
      </w:r>
      <w:r w:rsidR="00B87564" w:rsidRPr="004F721D">
        <w:rPr>
          <w:rFonts w:ascii="Catamaran Light" w:hAnsi="Catamaran Light" w:cs="Catamaran Light"/>
          <w:iCs/>
          <w:sz w:val="22"/>
          <w:szCs w:val="22"/>
        </w:rPr>
        <w:t>;</w:t>
      </w:r>
    </w:p>
    <w:p w14:paraId="65815755" w14:textId="77777777" w:rsidR="009B1CD0" w:rsidRPr="004F721D" w:rsidRDefault="009B1CD0" w:rsidP="009B45B9">
      <w:pPr>
        <w:tabs>
          <w:tab w:val="left" w:pos="426"/>
          <w:tab w:val="left" w:pos="851"/>
        </w:tabs>
        <w:jc w:val="both"/>
        <w:rPr>
          <w:rFonts w:ascii="Catamaran Light" w:hAnsi="Catamaran Light" w:cs="Catamaran Light"/>
          <w:sz w:val="22"/>
          <w:szCs w:val="22"/>
        </w:rPr>
      </w:pPr>
    </w:p>
    <w:p w14:paraId="487003FB" w14:textId="12A16D63" w:rsidR="000C57C3" w:rsidRPr="004F721D" w:rsidRDefault="00AB422E" w:rsidP="000C57C3">
      <w:pPr>
        <w:pStyle w:val="fcasegauche"/>
        <w:spacing w:after="0"/>
        <w:ind w:left="851" w:firstLine="0"/>
        <w:rPr>
          <w:rFonts w:ascii="Catamaran Light" w:hAnsi="Catamaran Light" w:cs="Catamaran Light"/>
          <w:sz w:val="22"/>
          <w:szCs w:val="22"/>
        </w:rPr>
      </w:pPr>
      <w:r>
        <w:rPr>
          <w:rFonts w:ascii="Catamaran Light" w:hAnsi="Catamaran Light" w:cs="Catamaran Light"/>
          <w:sz w:val="22"/>
          <w:szCs w:val="22"/>
        </w:rPr>
        <w:fldChar w:fldCharType="begin">
          <w:ffData>
            <w:name w:val=""/>
            <w:enabled/>
            <w:calcOnExit w:val="0"/>
            <w:checkBox>
              <w:size w:val="20"/>
              <w:default w:val="0"/>
            </w:checkBox>
          </w:ffData>
        </w:fldChar>
      </w:r>
      <w:r>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Pr>
          <w:rFonts w:ascii="Catamaran Light" w:hAnsi="Catamaran Light" w:cs="Catamaran Light"/>
          <w:sz w:val="22"/>
          <w:szCs w:val="22"/>
        </w:rPr>
        <w:fldChar w:fldCharType="end"/>
      </w:r>
      <w:r w:rsidR="009B1CD0" w:rsidRPr="004F721D">
        <w:rPr>
          <w:rFonts w:ascii="Catamaran Light" w:hAnsi="Catamaran Light" w:cs="Catamaran Light"/>
          <w:sz w:val="22"/>
          <w:szCs w:val="22"/>
        </w:rPr>
        <w:tab/>
      </w:r>
      <w:r w:rsidR="000C57C3" w:rsidRPr="004F721D">
        <w:rPr>
          <w:rFonts w:ascii="Catamaran Light" w:hAnsi="Catamaran Light" w:cs="Catamaran Light"/>
          <w:sz w:val="22"/>
          <w:szCs w:val="22"/>
        </w:rPr>
        <w:t xml:space="preserve">au lot n°……. ou aux lots n°…………… du marché ou de l’accord-cadre </w:t>
      </w:r>
      <w:r w:rsidR="000C57C3" w:rsidRPr="004F721D">
        <w:rPr>
          <w:rFonts w:ascii="Catamaran Light" w:hAnsi="Catamaran Light" w:cs="Catamaran Light"/>
          <w:i/>
          <w:iCs/>
          <w:sz w:val="22"/>
          <w:szCs w:val="22"/>
        </w:rPr>
        <w:t>(en cas d’allotissement)</w:t>
      </w:r>
      <w:r w:rsidR="000C57C3" w:rsidRPr="004F721D">
        <w:rPr>
          <w:rFonts w:ascii="Catamaran Light" w:hAnsi="Catamaran Light" w:cs="Catamaran Light"/>
          <w:sz w:val="22"/>
          <w:szCs w:val="22"/>
        </w:rPr>
        <w:t> ;</w:t>
      </w:r>
    </w:p>
    <w:p w14:paraId="0C55931F" w14:textId="77777777" w:rsidR="000C57C3" w:rsidRPr="004F721D" w:rsidRDefault="000C57C3" w:rsidP="000C57C3">
      <w:pPr>
        <w:pStyle w:val="fcasegauche"/>
        <w:tabs>
          <w:tab w:val="left" w:pos="851"/>
        </w:tabs>
        <w:spacing w:after="0"/>
        <w:ind w:left="851" w:firstLine="0"/>
        <w:rPr>
          <w:rFonts w:ascii="Catamaran Light" w:hAnsi="Catamaran Light" w:cs="Catamaran Light"/>
          <w:sz w:val="22"/>
          <w:szCs w:val="22"/>
        </w:rPr>
      </w:pPr>
      <w:r w:rsidRPr="004F721D">
        <w:rPr>
          <w:rFonts w:ascii="Catamaran Light" w:hAnsi="Catamaran Light" w:cs="Catamaran Light"/>
          <w:i/>
          <w:iCs/>
          <w:sz w:val="22"/>
          <w:szCs w:val="22"/>
        </w:rPr>
        <w:t>(Indiquer l’intitulé du ou des lots tel qu’il figure dans l’avis d'appel à la concurrence</w:t>
      </w:r>
      <w:r w:rsidRPr="004F721D">
        <w:rPr>
          <w:rFonts w:ascii="Catamaran Light" w:hAnsi="Catamaran Light" w:cs="Catamaran Light"/>
          <w:bCs/>
          <w:i/>
          <w:iCs/>
          <w:sz w:val="22"/>
          <w:szCs w:val="22"/>
        </w:rPr>
        <w:t xml:space="preserve"> ou l’invitation à confirmer l’intérêt.</w:t>
      </w:r>
      <w:r w:rsidRPr="004F721D">
        <w:rPr>
          <w:rFonts w:ascii="Catamaran Light" w:hAnsi="Catamaran Light" w:cs="Catamaran Light"/>
          <w:i/>
          <w:iCs/>
          <w:sz w:val="22"/>
          <w:szCs w:val="22"/>
        </w:rPr>
        <w:t>)</w:t>
      </w:r>
    </w:p>
    <w:p w14:paraId="4A66321D" w14:textId="6DC20CC0" w:rsidR="009B1CD0" w:rsidRPr="004F721D" w:rsidRDefault="009B1CD0" w:rsidP="000C57C3">
      <w:pPr>
        <w:pStyle w:val="fcasegauche"/>
        <w:spacing w:after="0"/>
        <w:ind w:left="851" w:firstLine="0"/>
        <w:rPr>
          <w:rFonts w:ascii="Catamaran Light" w:hAnsi="Catamaran Light" w:cs="Catamaran Light"/>
          <w:iCs/>
          <w:sz w:val="22"/>
          <w:szCs w:val="22"/>
        </w:rPr>
      </w:pPr>
    </w:p>
    <w:p w14:paraId="4D9D71A7" w14:textId="48D9D147" w:rsidR="009B1CD0" w:rsidRPr="00A8111B" w:rsidRDefault="00CD6711" w:rsidP="006F3DF9">
      <w:pPr>
        <w:pStyle w:val="fcasegauche"/>
        <w:tabs>
          <w:tab w:val="left" w:pos="851"/>
        </w:tabs>
        <w:spacing w:after="0"/>
        <w:ind w:left="851" w:firstLine="0"/>
        <w:rPr>
          <w:rFonts w:ascii="Catamaran Light" w:hAnsi="Catamaran Light" w:cs="Catamaran Light"/>
          <w:sz w:val="22"/>
          <w:szCs w:val="22"/>
        </w:rPr>
      </w:pPr>
      <w:r w:rsidRPr="004F721D">
        <w:rPr>
          <w:rFonts w:ascii="Catamaran Light" w:hAnsi="Catamaran Light" w:cs="Catamaran Light"/>
          <w:sz w:val="22"/>
          <w:szCs w:val="22"/>
          <w:bdr w:val="single" w:sz="4" w:space="0" w:color="auto"/>
        </w:rPr>
        <w:t xml:space="preserve"> </w:t>
      </w:r>
      <w:r w:rsidRPr="00A8111B">
        <w:rPr>
          <w:rFonts w:ascii="Catamaran Light" w:hAnsi="Catamaran Light" w:cs="Catamaran Light"/>
          <w:sz w:val="22"/>
          <w:szCs w:val="22"/>
          <w:bdr w:val="single" w:sz="4" w:space="0" w:color="auto"/>
        </w:rPr>
        <w:t xml:space="preserve">X </w:t>
      </w:r>
      <w:r w:rsidRPr="00A8111B">
        <w:rPr>
          <w:rFonts w:ascii="Catamaran Light" w:hAnsi="Catamaran Light" w:cs="Catamaran Light"/>
          <w:sz w:val="22"/>
          <w:szCs w:val="22"/>
        </w:rPr>
        <w:t xml:space="preserve"> </w:t>
      </w:r>
      <w:r w:rsidR="00A8111B">
        <w:rPr>
          <w:rFonts w:ascii="Catamaran Light" w:hAnsi="Catamaran Light" w:cs="Catamaran Light"/>
          <w:sz w:val="22"/>
          <w:szCs w:val="22"/>
        </w:rPr>
        <w:tab/>
      </w:r>
      <w:r w:rsidR="009B1CD0" w:rsidRPr="00A8111B">
        <w:rPr>
          <w:rFonts w:ascii="Catamaran Light" w:hAnsi="Catamaran Light" w:cs="Catamaran Light"/>
          <w:sz w:val="22"/>
          <w:szCs w:val="22"/>
        </w:rPr>
        <w:t>à l’offre de base.</w:t>
      </w:r>
    </w:p>
    <w:p w14:paraId="15526D33" w14:textId="2A5C47AE" w:rsidR="009B1CD0" w:rsidRPr="00A8111B" w:rsidRDefault="007D7A65" w:rsidP="005846FB">
      <w:pPr>
        <w:pStyle w:val="fcasegauche"/>
        <w:tabs>
          <w:tab w:val="left" w:pos="851"/>
        </w:tabs>
        <w:spacing w:after="0"/>
        <w:ind w:left="851" w:firstLine="0"/>
        <w:rPr>
          <w:rFonts w:ascii="Catamaran Light" w:hAnsi="Catamaran Light" w:cs="Catamaran Light"/>
          <w:b/>
          <w:sz w:val="22"/>
          <w:szCs w:val="22"/>
        </w:rPr>
      </w:pPr>
      <w:r w:rsidRPr="00A8111B">
        <w:rPr>
          <w:rFonts w:ascii="Catamaran Light" w:hAnsi="Catamaran Light" w:cs="Catamaran Light"/>
          <w:sz w:val="22"/>
          <w:szCs w:val="22"/>
        </w:rPr>
        <w:fldChar w:fldCharType="begin">
          <w:ffData>
            <w:name w:val=""/>
            <w:enabled/>
            <w:calcOnExit w:val="0"/>
            <w:checkBox>
              <w:size w:val="20"/>
              <w:default w:val="0"/>
            </w:checkBox>
          </w:ffData>
        </w:fldChar>
      </w:r>
      <w:r w:rsidRPr="00A8111B">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A8111B">
        <w:rPr>
          <w:rFonts w:ascii="Catamaran Light" w:hAnsi="Catamaran Light" w:cs="Catamaran Light"/>
          <w:sz w:val="22"/>
          <w:szCs w:val="22"/>
        </w:rPr>
        <w:fldChar w:fldCharType="end"/>
      </w:r>
      <w:r w:rsidR="009B1CD0" w:rsidRPr="00A8111B">
        <w:rPr>
          <w:rFonts w:ascii="Catamaran Light" w:hAnsi="Catamaran Light" w:cs="Catamaran Light"/>
          <w:sz w:val="22"/>
          <w:szCs w:val="22"/>
        </w:rPr>
        <w:tab/>
        <w:t xml:space="preserve">à la variante suivante : </w:t>
      </w:r>
      <w:r w:rsidR="00A8111B" w:rsidRPr="00A8111B">
        <w:rPr>
          <w:rFonts w:ascii="Catamaran Light" w:hAnsi="Catamaran Light" w:cs="Catamaran Light"/>
          <w:b/>
          <w:sz w:val="22"/>
          <w:szCs w:val="22"/>
        </w:rPr>
        <w:t>sans objet pour cette consultation</w:t>
      </w:r>
    </w:p>
    <w:p w14:paraId="646645DE" w14:textId="77777777" w:rsidR="009B1CD0" w:rsidRPr="004F721D" w:rsidRDefault="009B1CD0" w:rsidP="005846FB">
      <w:pPr>
        <w:pStyle w:val="fcasegauche"/>
        <w:tabs>
          <w:tab w:val="left" w:pos="851"/>
        </w:tabs>
        <w:spacing w:after="0"/>
        <w:rPr>
          <w:rFonts w:ascii="Catamaran Light" w:hAnsi="Catamaran Light" w:cs="Catamaran Light"/>
          <w:sz w:val="22"/>
          <w:szCs w:val="22"/>
        </w:rPr>
      </w:pPr>
    </w:p>
    <w:p w14:paraId="4293334F" w14:textId="44698C3E" w:rsidR="009B1CD0" w:rsidRPr="004F721D" w:rsidRDefault="001B4887" w:rsidP="005846FB">
      <w:pPr>
        <w:pStyle w:val="fcasegauche"/>
        <w:tabs>
          <w:tab w:val="left" w:pos="851"/>
        </w:tabs>
        <w:spacing w:after="0"/>
        <w:ind w:left="0" w:firstLine="0"/>
        <w:rPr>
          <w:rFonts w:ascii="Catamaran Light" w:hAnsi="Catamaran Light" w:cs="Catamaran Light"/>
          <w:sz w:val="22"/>
          <w:szCs w:val="22"/>
        </w:rPr>
      </w:pPr>
      <w:r w:rsidRPr="004F721D">
        <w:rPr>
          <w:rFonts w:ascii="Catamaran Light" w:eastAsia="Wingdings" w:hAnsi="Catamaran Light" w:cs="Catamaran Light"/>
          <w:b/>
          <w:color w:val="66CCFF"/>
          <w:spacing w:val="-10"/>
          <w:sz w:val="22"/>
          <w:szCs w:val="22"/>
        </w:rPr>
        <w:t></w:t>
      </w:r>
      <w:r w:rsidRPr="004F721D">
        <w:rPr>
          <w:rFonts w:ascii="Catamaran Light" w:eastAsia="Arial" w:hAnsi="Catamaran Light" w:cs="Catamaran Light"/>
          <w:spacing w:val="-10"/>
          <w:sz w:val="22"/>
          <w:szCs w:val="22"/>
        </w:rPr>
        <w:t xml:space="preserve">  </w:t>
      </w:r>
      <w:r w:rsidRPr="004F721D">
        <w:rPr>
          <w:rFonts w:ascii="Catamaran Light" w:hAnsi="Catamaran Light" w:cs="Catamaran Light"/>
          <w:sz w:val="22"/>
          <w:szCs w:val="22"/>
        </w:rPr>
        <w:t>Mode de passation :</w:t>
      </w:r>
    </w:p>
    <w:p w14:paraId="2424397D" w14:textId="0EBC1FA6" w:rsidR="009B1CD0" w:rsidRPr="00AB422E" w:rsidRDefault="00AB422E" w:rsidP="0061068C">
      <w:pPr>
        <w:pStyle w:val="fcasegauche"/>
        <w:tabs>
          <w:tab w:val="left" w:pos="851"/>
        </w:tabs>
        <w:spacing w:after="0"/>
        <w:ind w:left="0" w:firstLine="0"/>
        <w:rPr>
          <w:rFonts w:ascii="Catamaran Light" w:eastAsia="Calibri" w:hAnsi="Catamaran Light" w:cs="Catamaran Light"/>
          <w:sz w:val="22"/>
          <w:szCs w:val="22"/>
          <w:lang w:eastAsia="en-US"/>
        </w:rPr>
      </w:pPr>
      <w:r w:rsidRPr="00AB422E">
        <w:rPr>
          <w:rFonts w:ascii="Catamaran Light" w:eastAsia="Calibri" w:hAnsi="Catamaran Light" w:cs="Catamaran Light"/>
          <w:sz w:val="22"/>
          <w:szCs w:val="22"/>
          <w:lang w:eastAsia="en-US"/>
        </w:rPr>
        <w:t>La présente procédure est lancée dans le cadre d’une procédure d’appel d’offre ouvert en application des articles R2161-2 à R2161-5 du Code de la commande publique</w:t>
      </w:r>
      <w:r>
        <w:rPr>
          <w:rFonts w:ascii="Catamaran Light" w:eastAsia="Calibri" w:hAnsi="Catamaran Light" w:cs="Catamaran Light"/>
          <w:sz w:val="22"/>
          <w:szCs w:val="22"/>
          <w:lang w:eastAsia="en-US"/>
        </w:rPr>
        <w:t>.</w:t>
      </w:r>
    </w:p>
    <w:p w14:paraId="3972DD75" w14:textId="77777777" w:rsidR="00AB422E" w:rsidRPr="00833D74" w:rsidRDefault="00AB422E" w:rsidP="0061068C">
      <w:pPr>
        <w:pStyle w:val="fcasegauche"/>
        <w:tabs>
          <w:tab w:val="left" w:pos="851"/>
        </w:tabs>
        <w:spacing w:after="0"/>
        <w:ind w:left="0" w:firstLine="0"/>
        <w:rPr>
          <w:rFonts w:ascii="Catamaran Light" w:hAnsi="Catamaran Light" w:cs="Catamaran Light"/>
          <w:sz w:val="24"/>
          <w:szCs w:val="22"/>
        </w:rPr>
      </w:pPr>
    </w:p>
    <w:p w14:paraId="336C09E4" w14:textId="1D71E0AE" w:rsidR="009E27AB" w:rsidRPr="004F721D" w:rsidRDefault="009E27AB" w:rsidP="009E27AB">
      <w:pPr>
        <w:pStyle w:val="fcasegauche"/>
        <w:tabs>
          <w:tab w:val="left" w:pos="851"/>
        </w:tabs>
        <w:spacing w:after="0"/>
        <w:ind w:left="0" w:firstLine="0"/>
        <w:rPr>
          <w:rFonts w:ascii="Catamaran Light" w:hAnsi="Catamaran Light" w:cs="Catamaran Light"/>
          <w:sz w:val="22"/>
          <w:szCs w:val="22"/>
        </w:rPr>
      </w:pPr>
      <w:r w:rsidRPr="004F721D">
        <w:rPr>
          <w:rFonts w:ascii="Catamaran Light" w:eastAsia="Wingdings" w:hAnsi="Catamaran Light" w:cs="Catamaran Light"/>
          <w:b/>
          <w:color w:val="66CCFF"/>
          <w:spacing w:val="-10"/>
          <w:sz w:val="22"/>
          <w:szCs w:val="22"/>
        </w:rPr>
        <w:t></w:t>
      </w:r>
      <w:r w:rsidRPr="004F721D">
        <w:rPr>
          <w:rFonts w:ascii="Catamaran Light" w:eastAsia="Arial" w:hAnsi="Catamaran Light" w:cs="Catamaran Light"/>
          <w:spacing w:val="-10"/>
          <w:sz w:val="22"/>
          <w:szCs w:val="22"/>
        </w:rPr>
        <w:t xml:space="preserve">  </w:t>
      </w:r>
      <w:r w:rsidR="00A8111B">
        <w:rPr>
          <w:rFonts w:ascii="Catamaran Light" w:eastAsia="Arial" w:hAnsi="Catamaran Light" w:cs="Catamaran Light"/>
          <w:spacing w:val="-10"/>
          <w:sz w:val="22"/>
          <w:szCs w:val="22"/>
        </w:rPr>
        <w:t>Type et forme</w:t>
      </w:r>
      <w:r w:rsidRPr="004F721D">
        <w:rPr>
          <w:rFonts w:ascii="Catamaran Light" w:hAnsi="Catamaran Light" w:cs="Catamaran Light"/>
          <w:sz w:val="22"/>
          <w:szCs w:val="22"/>
        </w:rPr>
        <w:t xml:space="preserve"> de contrat :</w:t>
      </w:r>
    </w:p>
    <w:p w14:paraId="2C855AA5" w14:textId="77777777" w:rsidR="00AB422E" w:rsidRPr="00AB422E" w:rsidRDefault="00AB422E" w:rsidP="00AB422E">
      <w:pPr>
        <w:spacing w:after="120" w:line="233" w:lineRule="exact"/>
        <w:jc w:val="both"/>
        <w:rPr>
          <w:rFonts w:ascii="Catamaran Light" w:eastAsia="Calibri" w:hAnsi="Catamaran Light" w:cs="Catamaran Light"/>
          <w:sz w:val="22"/>
          <w:szCs w:val="22"/>
          <w:lang w:eastAsia="en-US"/>
        </w:rPr>
      </w:pPr>
      <w:r w:rsidRPr="00AB422E">
        <w:rPr>
          <w:rFonts w:ascii="Catamaran Light" w:eastAsia="Calibri" w:hAnsi="Catamaran Light" w:cs="Catamaran Light"/>
          <w:sz w:val="22"/>
          <w:szCs w:val="22"/>
          <w:lang w:eastAsia="en-US"/>
        </w:rPr>
        <w:t xml:space="preserve">Le marché prend la forme d’un marché à prix mixte. </w:t>
      </w:r>
    </w:p>
    <w:p w14:paraId="12F3446F" w14:textId="77777777" w:rsidR="00AB422E" w:rsidRPr="00AB422E" w:rsidRDefault="00AB422E" w:rsidP="00AB422E">
      <w:pPr>
        <w:spacing w:after="120" w:line="233" w:lineRule="exact"/>
        <w:jc w:val="both"/>
        <w:rPr>
          <w:rFonts w:ascii="Catamaran Light" w:eastAsia="Calibri" w:hAnsi="Catamaran Light" w:cs="Catamaran Light"/>
          <w:sz w:val="22"/>
          <w:szCs w:val="22"/>
          <w:lang w:eastAsia="en-US"/>
        </w:rPr>
      </w:pPr>
      <w:r w:rsidRPr="00AB422E">
        <w:rPr>
          <w:rFonts w:ascii="Catamaran Light" w:eastAsia="Calibri" w:hAnsi="Catamaran Light" w:cs="Catamaran Light"/>
          <w:sz w:val="22"/>
          <w:szCs w:val="22"/>
          <w:lang w:eastAsia="en-US"/>
        </w:rPr>
        <w:t xml:space="preserve">- Une partie des prestations est régie par les règles du marché ordinaire : les prestations décrites dans la DPGF sont rémunérées par un prix global et forfaitaire. Les prestations sont à réaliser par le prestataire dans les délais prévus contractuellement à compter de la notification de l’ordre de service. </w:t>
      </w:r>
    </w:p>
    <w:p w14:paraId="19951DA9" w14:textId="77777777" w:rsidR="00AB422E" w:rsidRPr="00AB422E" w:rsidRDefault="00AB422E" w:rsidP="00AB422E">
      <w:pPr>
        <w:spacing w:after="120" w:line="233" w:lineRule="exact"/>
        <w:jc w:val="both"/>
        <w:rPr>
          <w:rFonts w:ascii="Catamaran Light" w:eastAsia="Calibri" w:hAnsi="Catamaran Light" w:cs="Catamaran Light"/>
          <w:sz w:val="22"/>
          <w:szCs w:val="22"/>
          <w:lang w:eastAsia="en-US"/>
        </w:rPr>
      </w:pPr>
      <w:r w:rsidRPr="00AB422E">
        <w:rPr>
          <w:rFonts w:ascii="Catamaran Light" w:eastAsia="Calibri" w:hAnsi="Catamaran Light" w:cs="Catamaran Light"/>
          <w:sz w:val="22"/>
          <w:szCs w:val="22"/>
          <w:lang w:eastAsia="en-US"/>
        </w:rPr>
        <w:t xml:space="preserve">- Une partie des prestations est régie par les règles relatives à l’accord-cadre : les prestations décrites dans le BPU sont rémunérées par des prix unitaires. </w:t>
      </w:r>
    </w:p>
    <w:p w14:paraId="089F8CE0" w14:textId="77777777" w:rsidR="00AB422E" w:rsidRPr="00AB422E" w:rsidRDefault="00AB422E" w:rsidP="00AB422E">
      <w:pPr>
        <w:spacing w:after="120" w:line="233" w:lineRule="exact"/>
        <w:jc w:val="both"/>
        <w:rPr>
          <w:rFonts w:ascii="Catamaran Light" w:eastAsia="Calibri" w:hAnsi="Catamaran Light" w:cs="Catamaran Light"/>
          <w:sz w:val="22"/>
          <w:szCs w:val="22"/>
          <w:lang w:eastAsia="en-US"/>
        </w:rPr>
      </w:pPr>
      <w:r w:rsidRPr="00AB422E">
        <w:rPr>
          <w:rFonts w:ascii="Catamaran Light" w:eastAsia="Calibri" w:hAnsi="Catamaran Light" w:cs="Catamaran Light"/>
          <w:sz w:val="22"/>
          <w:szCs w:val="22"/>
          <w:lang w:eastAsia="en-US"/>
        </w:rPr>
        <w:t xml:space="preserve">L’accord-cadre est mono-attributaire, à bons de commande, sans minimum, avec un maximum de 500 000,00 € HT. </w:t>
      </w:r>
    </w:p>
    <w:p w14:paraId="6BEC34DB" w14:textId="77777777" w:rsidR="00AB422E" w:rsidRPr="00AB422E" w:rsidRDefault="00AB422E" w:rsidP="00AB422E">
      <w:pPr>
        <w:spacing w:after="120" w:line="233" w:lineRule="exact"/>
        <w:jc w:val="both"/>
        <w:rPr>
          <w:rFonts w:ascii="Catamaran Light" w:eastAsia="Calibri" w:hAnsi="Catamaran Light" w:cs="Catamaran Light"/>
          <w:sz w:val="22"/>
          <w:szCs w:val="22"/>
          <w:lang w:eastAsia="en-US"/>
        </w:rPr>
      </w:pPr>
      <w:r w:rsidRPr="00AB422E">
        <w:rPr>
          <w:rFonts w:ascii="Catamaran Light" w:eastAsia="Calibri" w:hAnsi="Catamaran Light" w:cs="Catamaran Light"/>
          <w:sz w:val="22"/>
          <w:szCs w:val="22"/>
          <w:lang w:eastAsia="en-US"/>
        </w:rPr>
        <w:t xml:space="preserve">L’accord-cadre est soumis aux dispositions des articles L2125-1 (1°), R2162-1 à R2162-6 du Code de la commande publique. Les dispositions propres aux bons de commandes sont mentionnées aux articles R2162-13 et R2162-14 du Code de la commande publique. </w:t>
      </w:r>
    </w:p>
    <w:p w14:paraId="7C798A96" w14:textId="5DC693B4" w:rsidR="00A8111B" w:rsidRDefault="00A8111B" w:rsidP="004F721D">
      <w:pPr>
        <w:rPr>
          <w:rFonts w:ascii="Catamaran Light" w:hAnsi="Catamaran Light" w:cs="Catamaran Light"/>
          <w:sz w:val="22"/>
          <w:szCs w:val="22"/>
        </w:rPr>
      </w:pPr>
    </w:p>
    <w:p w14:paraId="497DE342" w14:textId="709EC49C" w:rsidR="00A8111B" w:rsidRPr="004F721D" w:rsidRDefault="00A8111B" w:rsidP="00A8111B">
      <w:pPr>
        <w:pStyle w:val="fcasegauche"/>
        <w:tabs>
          <w:tab w:val="left" w:pos="851"/>
        </w:tabs>
        <w:spacing w:after="0"/>
        <w:ind w:left="0" w:firstLine="0"/>
        <w:rPr>
          <w:rFonts w:ascii="Catamaran Light" w:hAnsi="Catamaran Light" w:cs="Catamaran Light"/>
          <w:sz w:val="22"/>
          <w:szCs w:val="22"/>
        </w:rPr>
      </w:pPr>
      <w:r w:rsidRPr="004F721D">
        <w:rPr>
          <w:rFonts w:ascii="Catamaran Light" w:eastAsia="Wingdings" w:hAnsi="Catamaran Light" w:cs="Catamaran Light"/>
          <w:b/>
          <w:color w:val="66CCFF"/>
          <w:spacing w:val="-10"/>
          <w:sz w:val="22"/>
          <w:szCs w:val="22"/>
        </w:rPr>
        <w:t></w:t>
      </w:r>
      <w:r w:rsidRPr="004F721D">
        <w:rPr>
          <w:rFonts w:ascii="Catamaran Light" w:eastAsia="Arial" w:hAnsi="Catamaran Light" w:cs="Catamaran Light"/>
          <w:spacing w:val="-10"/>
          <w:sz w:val="22"/>
          <w:szCs w:val="22"/>
        </w:rPr>
        <w:t xml:space="preserve">  </w:t>
      </w:r>
      <w:r>
        <w:rPr>
          <w:rFonts w:ascii="Catamaran Light" w:eastAsia="Arial" w:hAnsi="Catamaran Light" w:cs="Catamaran Light"/>
          <w:spacing w:val="-10"/>
          <w:sz w:val="22"/>
          <w:szCs w:val="22"/>
        </w:rPr>
        <w:t>Délai de paiement</w:t>
      </w:r>
      <w:r w:rsidRPr="004F721D">
        <w:rPr>
          <w:rFonts w:ascii="Catamaran Light" w:hAnsi="Catamaran Light" w:cs="Catamaran Light"/>
          <w:sz w:val="22"/>
          <w:szCs w:val="22"/>
        </w:rPr>
        <w:t xml:space="preserve"> :</w:t>
      </w:r>
    </w:p>
    <w:p w14:paraId="30B0648B" w14:textId="77777777" w:rsidR="00A8111B" w:rsidRPr="00A8111B" w:rsidRDefault="00A8111B" w:rsidP="00A8111B">
      <w:pPr>
        <w:pStyle w:val="fcase2metab"/>
        <w:tabs>
          <w:tab w:val="left" w:pos="3766"/>
        </w:tabs>
        <w:spacing w:after="120"/>
        <w:ind w:left="0" w:firstLine="0"/>
        <w:rPr>
          <w:rFonts w:ascii="Catamaran Light" w:hAnsi="Catamaran Light" w:cs="Catamaran Light"/>
          <w:sz w:val="22"/>
        </w:rPr>
      </w:pPr>
      <w:r w:rsidRPr="00A8111B">
        <w:rPr>
          <w:rFonts w:ascii="Catamaran Light" w:hAnsi="Catamaran Light" w:cs="Catamaran Light"/>
          <w:sz w:val="22"/>
        </w:rPr>
        <w:t xml:space="preserve">Le délai maximum de paiement, sur lequel l’acheteur s’engage, est </w:t>
      </w:r>
      <w:r w:rsidRPr="00A8111B">
        <w:rPr>
          <w:rFonts w:ascii="Catamaran Light" w:hAnsi="Catamaran Light" w:cs="Catamaran Light"/>
          <w:color w:val="000000"/>
          <w:sz w:val="22"/>
        </w:rPr>
        <w:t>de 30 jours.</w:t>
      </w:r>
    </w:p>
    <w:p w14:paraId="7A0E0508" w14:textId="77777777" w:rsidR="00A8111B" w:rsidRPr="00A8111B" w:rsidRDefault="00A8111B" w:rsidP="00A8111B">
      <w:pPr>
        <w:pStyle w:val="Titre1"/>
        <w:ind w:left="0"/>
        <w:jc w:val="both"/>
        <w:rPr>
          <w:rFonts w:asciiTheme="minorHAnsi" w:hAnsiTheme="minorHAnsi" w:cstheme="minorHAnsi"/>
          <w:i/>
          <w:iCs/>
          <w:sz w:val="18"/>
        </w:rPr>
      </w:pPr>
      <w:r w:rsidRPr="00A8111B">
        <w:rPr>
          <w:rFonts w:asciiTheme="minorHAnsi" w:hAnsiTheme="minorHAnsi" w:cstheme="minorHAnsi"/>
          <w:i/>
          <w:sz w:val="18"/>
        </w:rPr>
        <w:t xml:space="preserve">Il ne peut être supérieur à 30 jours. En cas de dépassement de ce délai contractuel, le </w:t>
      </w:r>
      <w:r w:rsidRPr="00A8111B">
        <w:rPr>
          <w:rFonts w:asciiTheme="minorHAnsi" w:hAnsiTheme="minorHAnsi" w:cstheme="minorHAnsi"/>
          <w:i/>
          <w:iCs/>
          <w:sz w:val="18"/>
        </w:rPr>
        <w:t>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 Le montant de l'indemnité forfaitaire pour frais de recouvrement est fixé à 40 €.</w:t>
      </w:r>
    </w:p>
    <w:p w14:paraId="261D39EF" w14:textId="77777777" w:rsidR="00A8111B" w:rsidRDefault="00A8111B" w:rsidP="004F721D">
      <w:pPr>
        <w:rPr>
          <w:rFonts w:ascii="Catamaran Light" w:hAnsi="Catamaran Light" w:cs="Catamaran Light"/>
          <w:sz w:val="22"/>
          <w:szCs w:val="22"/>
        </w:rPr>
      </w:pPr>
    </w:p>
    <w:p w14:paraId="4861CB62" w14:textId="27BCB5DE" w:rsidR="005546A9" w:rsidRPr="004F721D" w:rsidRDefault="005546A9" w:rsidP="006C4338">
      <w:pPr>
        <w:tabs>
          <w:tab w:val="left" w:pos="851"/>
        </w:tabs>
        <w:rPr>
          <w:rFonts w:ascii="Catamaran Light" w:hAnsi="Catamaran Light" w:cs="Catamaran Light"/>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F721D" w14:paraId="06D40BF6" w14:textId="77777777">
        <w:tc>
          <w:tcPr>
            <w:tcW w:w="10277" w:type="dxa"/>
            <w:shd w:val="clear" w:color="auto" w:fill="66CCFF"/>
          </w:tcPr>
          <w:p w14:paraId="6AC44691" w14:textId="77777777" w:rsidR="009B1CD0" w:rsidRPr="004F721D" w:rsidRDefault="009B1CD0" w:rsidP="009B45B9">
            <w:pPr>
              <w:tabs>
                <w:tab w:val="left" w:pos="-142"/>
                <w:tab w:val="left" w:pos="851"/>
                <w:tab w:val="left" w:pos="4111"/>
              </w:tabs>
              <w:jc w:val="both"/>
              <w:rPr>
                <w:rFonts w:ascii="Catamaran Light" w:hAnsi="Catamaran Light" w:cs="Catamaran Light"/>
                <w:sz w:val="22"/>
                <w:szCs w:val="22"/>
              </w:rPr>
            </w:pPr>
            <w:r w:rsidRPr="004F721D">
              <w:rPr>
                <w:rFonts w:ascii="Catamaran Light" w:hAnsi="Catamaran Light" w:cs="Catamaran Light"/>
                <w:b/>
                <w:sz w:val="22"/>
                <w:szCs w:val="22"/>
              </w:rPr>
              <w:lastRenderedPageBreak/>
              <w:t xml:space="preserve">B - Engagement </w:t>
            </w:r>
            <w:r w:rsidR="00166B56" w:rsidRPr="004F721D">
              <w:rPr>
                <w:rFonts w:ascii="Catamaran Light" w:hAnsi="Catamaran Light" w:cs="Catamaran Light"/>
                <w:b/>
                <w:sz w:val="22"/>
                <w:szCs w:val="22"/>
              </w:rPr>
              <w:t>du titulaire ou du groupement titulaire</w:t>
            </w:r>
            <w:r w:rsidRPr="004F721D">
              <w:rPr>
                <w:rFonts w:ascii="Catamaran Light" w:hAnsi="Catamaran Light" w:cs="Catamaran Light"/>
                <w:b/>
                <w:sz w:val="22"/>
                <w:szCs w:val="22"/>
              </w:rPr>
              <w:t>.</w:t>
            </w:r>
          </w:p>
        </w:tc>
      </w:tr>
    </w:tbl>
    <w:p w14:paraId="0FDB8368" w14:textId="77777777" w:rsidR="009B1CD0" w:rsidRPr="004F721D" w:rsidRDefault="009B1CD0" w:rsidP="006C4338">
      <w:pPr>
        <w:tabs>
          <w:tab w:val="left" w:pos="851"/>
        </w:tabs>
        <w:rPr>
          <w:rFonts w:ascii="Catamaran Light" w:hAnsi="Catamaran Light" w:cs="Catamaran Light"/>
          <w:sz w:val="22"/>
          <w:szCs w:val="22"/>
        </w:rPr>
      </w:pPr>
    </w:p>
    <w:p w14:paraId="734CF89B" w14:textId="77777777" w:rsidR="009B1CD0" w:rsidRPr="004F721D" w:rsidRDefault="009B1CD0" w:rsidP="006C4338">
      <w:pPr>
        <w:pStyle w:val="Titre2"/>
        <w:tabs>
          <w:tab w:val="left" w:pos="851"/>
          <w:tab w:val="left" w:pos="2268"/>
        </w:tabs>
        <w:rPr>
          <w:rFonts w:ascii="Catamaran Light" w:hAnsi="Catamaran Light" w:cs="Catamaran Light"/>
          <w:i/>
          <w:iCs/>
          <w:sz w:val="22"/>
          <w:szCs w:val="22"/>
        </w:rPr>
      </w:pPr>
      <w:r w:rsidRPr="004F721D">
        <w:rPr>
          <w:rFonts w:ascii="Catamaran Light" w:hAnsi="Catamaran Light" w:cs="Catamaran Light"/>
          <w:sz w:val="22"/>
          <w:szCs w:val="22"/>
        </w:rPr>
        <w:t xml:space="preserve">B1 - Identification et engagement </w:t>
      </w:r>
      <w:r w:rsidR="00CD185D" w:rsidRPr="004F721D">
        <w:rPr>
          <w:rFonts w:ascii="Catamaran Light" w:hAnsi="Catamaran Light" w:cs="Catamaran Light"/>
          <w:sz w:val="22"/>
          <w:szCs w:val="22"/>
        </w:rPr>
        <w:t>du titulaire</w:t>
      </w:r>
      <w:r w:rsidR="0021797C" w:rsidRPr="004F721D">
        <w:rPr>
          <w:rFonts w:ascii="Catamaran Light" w:hAnsi="Catamaran Light" w:cs="Catamaran Light"/>
          <w:sz w:val="22"/>
          <w:szCs w:val="22"/>
        </w:rPr>
        <w:t xml:space="preserve"> ou du groupement titulaire</w:t>
      </w:r>
      <w:r w:rsidRPr="004F721D">
        <w:rPr>
          <w:rFonts w:ascii="Catamaran Light" w:hAnsi="Catamaran Light" w:cs="Catamaran Light"/>
          <w:sz w:val="22"/>
          <w:szCs w:val="22"/>
        </w:rPr>
        <w:t> :</w:t>
      </w:r>
    </w:p>
    <w:p w14:paraId="6AEA4B9D" w14:textId="77777777" w:rsidR="009B1CD0" w:rsidRPr="004F721D" w:rsidRDefault="009B1CD0" w:rsidP="006F3DF9">
      <w:pPr>
        <w:pStyle w:val="fcase1ertab"/>
        <w:tabs>
          <w:tab w:val="left" w:pos="851"/>
        </w:tabs>
        <w:rPr>
          <w:rFonts w:ascii="Catamaran Light" w:hAnsi="Catamaran Light" w:cs="Catamaran Light"/>
          <w:sz w:val="22"/>
          <w:szCs w:val="22"/>
        </w:rPr>
      </w:pPr>
      <w:r w:rsidRPr="004F721D">
        <w:rPr>
          <w:rFonts w:ascii="Catamaran Light" w:hAnsi="Catamaran Light" w:cs="Catamaran Light"/>
          <w:i/>
          <w:iCs/>
          <w:sz w:val="22"/>
          <w:szCs w:val="22"/>
        </w:rPr>
        <w:t>(Cocher les cases correspondantes.)</w:t>
      </w:r>
    </w:p>
    <w:p w14:paraId="5BA65E59" w14:textId="77777777" w:rsidR="00987C72" w:rsidRPr="004F721D" w:rsidRDefault="00987C72" w:rsidP="00E47798">
      <w:pPr>
        <w:tabs>
          <w:tab w:val="left" w:pos="851"/>
        </w:tabs>
        <w:jc w:val="both"/>
        <w:rPr>
          <w:rFonts w:ascii="Catamaran Light" w:hAnsi="Catamaran Light" w:cs="Catamaran Light"/>
          <w:sz w:val="22"/>
          <w:szCs w:val="22"/>
        </w:rPr>
      </w:pPr>
    </w:p>
    <w:p w14:paraId="7CB2DA61" w14:textId="3E5794A2" w:rsidR="00987C72" w:rsidRPr="00987C72" w:rsidRDefault="00987C72" w:rsidP="00987C72">
      <w:pPr>
        <w:rPr>
          <w:rFonts w:ascii="Catamaran Light" w:hAnsi="Catamaran Light" w:cs="Catamaran Light"/>
          <w:bCs/>
          <w:sz w:val="22"/>
          <w:szCs w:val="22"/>
        </w:rPr>
      </w:pPr>
      <w:r w:rsidRPr="00987C72">
        <w:rPr>
          <w:rFonts w:ascii="Catamaran Light" w:hAnsi="Catamaran Light" w:cs="Catamaran Light"/>
          <w:b/>
          <w:bCs/>
          <w:spacing w:val="-10"/>
          <w:position w:val="-2"/>
          <w:sz w:val="22"/>
          <w:szCs w:val="22"/>
        </w:rPr>
        <w:t>B.1.1</w:t>
      </w:r>
      <w:r w:rsidRPr="00987C72">
        <w:rPr>
          <w:rFonts w:ascii="Catamaran Light" w:hAnsi="Catamaran Light" w:cs="Catamaran Light"/>
          <w:b/>
          <w:bCs/>
          <w:color w:val="FFFF00"/>
          <w:spacing w:val="-10"/>
          <w:position w:val="-2"/>
          <w:sz w:val="22"/>
          <w:szCs w:val="22"/>
        </w:rPr>
        <w:t xml:space="preserve">  </w:t>
      </w:r>
      <w:r w:rsidRPr="00987C72">
        <w:rPr>
          <w:rFonts w:ascii="Catamaran Light" w:hAnsi="Catamaran Light" w:cs="Catamaran Light"/>
          <w:b/>
          <w:bCs/>
          <w:sz w:val="22"/>
          <w:szCs w:val="22"/>
        </w:rPr>
        <w:t xml:space="preserve">Nom, prénom et qualité du signataire : </w:t>
      </w:r>
      <w:r w:rsidRPr="00987C72">
        <w:rPr>
          <w:rFonts w:ascii="Catamaran Light" w:hAnsi="Catamaran Light" w:cs="Catamaran Light"/>
          <w:bCs/>
          <w:sz w:val="22"/>
          <w:szCs w:val="22"/>
        </w:rPr>
        <w:t>………………………………………………………………………………..</w:t>
      </w:r>
    </w:p>
    <w:p w14:paraId="7470AEDA" w14:textId="77777777" w:rsidR="00987C72" w:rsidRPr="00987C72" w:rsidRDefault="00987C72" w:rsidP="00987C72">
      <w:pPr>
        <w:rPr>
          <w:rFonts w:ascii="Catamaran Light" w:hAnsi="Catamaran Light" w:cs="Catamaran Light"/>
          <w:sz w:val="22"/>
          <w:szCs w:val="22"/>
        </w:rPr>
      </w:pPr>
    </w:p>
    <w:bookmarkStart w:id="1" w:name="CaseACocher106"/>
    <w:p w14:paraId="21F0C587" w14:textId="77777777" w:rsidR="00987C72" w:rsidRPr="00987C72" w:rsidRDefault="00987C72" w:rsidP="00987C72">
      <w:pPr>
        <w:pStyle w:val="En-tte"/>
        <w:tabs>
          <w:tab w:val="clear" w:pos="4536"/>
          <w:tab w:val="clear" w:pos="9072"/>
          <w:tab w:val="left" w:pos="851"/>
        </w:tabs>
        <w:jc w:val="both"/>
        <w:rPr>
          <w:rFonts w:ascii="Catamaran Light" w:hAnsi="Catamaran Light" w:cs="Catamaran Light"/>
          <w:sz w:val="22"/>
          <w:szCs w:val="22"/>
        </w:rPr>
      </w:pPr>
      <w:r w:rsidRPr="00987C72">
        <w:rPr>
          <w:rFonts w:ascii="Catamaran Light" w:hAnsi="Catamaran Light" w:cs="Catamaran Light"/>
          <w:sz w:val="22"/>
          <w:szCs w:val="22"/>
        </w:rPr>
        <w:fldChar w:fldCharType="begin">
          <w:ffData>
            <w:name w:val="CaseACocher106"/>
            <w:enabled/>
            <w:calcOnExit w:val="0"/>
            <w:checkBox>
              <w:sizeAuto/>
              <w:default w:val="0"/>
            </w:checkBox>
          </w:ffData>
        </w:fldChar>
      </w:r>
      <w:r w:rsidRPr="00987C72">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987C72">
        <w:rPr>
          <w:rFonts w:ascii="Catamaran Light" w:hAnsi="Catamaran Light" w:cs="Catamaran Light"/>
          <w:sz w:val="22"/>
          <w:szCs w:val="22"/>
        </w:rPr>
        <w:fldChar w:fldCharType="end"/>
      </w:r>
      <w:bookmarkEnd w:id="1"/>
      <w:r w:rsidRPr="00987C72">
        <w:rPr>
          <w:rFonts w:ascii="Catamaran Light" w:hAnsi="Catamaran Light" w:cs="Catamaran Light"/>
          <w:sz w:val="22"/>
          <w:szCs w:val="22"/>
        </w:rPr>
        <w:tab/>
        <w:t xml:space="preserve">agissant pour mon propre compte. </w:t>
      </w:r>
      <w:r w:rsidRPr="00987C72">
        <w:rPr>
          <w:rFonts w:ascii="Catamaran Light" w:hAnsi="Catamaran Light" w:cs="Catamaran Light"/>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CD687EA" w14:textId="77777777" w:rsidR="00987C72" w:rsidRPr="00987C72" w:rsidRDefault="00987C72" w:rsidP="00987C72">
      <w:pPr>
        <w:ind w:left="851"/>
        <w:jc w:val="both"/>
        <w:rPr>
          <w:rFonts w:ascii="Catamaran Light" w:hAnsi="Catamaran Light" w:cs="Catamaran Light"/>
          <w:sz w:val="22"/>
          <w:szCs w:val="22"/>
        </w:rPr>
      </w:pPr>
      <w:r w:rsidRPr="00987C72">
        <w:rPr>
          <w:rFonts w:ascii="Catamaran Light" w:hAnsi="Catamaran Light" w:cs="Catamaran Light"/>
          <w:sz w:val="22"/>
          <w:szCs w:val="22"/>
        </w:rPr>
        <w:t>………………………………………………………………………….</w:t>
      </w:r>
    </w:p>
    <w:p w14:paraId="3D28D481" w14:textId="77777777" w:rsidR="00987C72" w:rsidRPr="00987C72" w:rsidRDefault="00987C72" w:rsidP="00987C72">
      <w:pPr>
        <w:ind w:left="851"/>
        <w:jc w:val="both"/>
        <w:rPr>
          <w:rFonts w:ascii="Catamaran Light" w:hAnsi="Catamaran Light" w:cs="Catamaran Light"/>
          <w:sz w:val="22"/>
          <w:szCs w:val="22"/>
        </w:rPr>
      </w:pPr>
      <w:r w:rsidRPr="00987C72">
        <w:rPr>
          <w:rFonts w:ascii="Catamaran Light" w:hAnsi="Catamaran Light" w:cs="Catamaran Light"/>
          <w:sz w:val="22"/>
          <w:szCs w:val="22"/>
        </w:rPr>
        <w:t>………………………………………………………………………….</w:t>
      </w:r>
    </w:p>
    <w:p w14:paraId="11FFB7E9" w14:textId="77777777" w:rsidR="00987C72" w:rsidRPr="00987C72" w:rsidRDefault="00987C72" w:rsidP="00987C72">
      <w:pPr>
        <w:ind w:left="851"/>
        <w:jc w:val="both"/>
        <w:rPr>
          <w:rFonts w:ascii="Catamaran Light" w:hAnsi="Catamaran Light" w:cs="Catamaran Light"/>
          <w:sz w:val="22"/>
          <w:szCs w:val="22"/>
        </w:rPr>
      </w:pPr>
    </w:p>
    <w:bookmarkStart w:id="2" w:name="CaseACocher107"/>
    <w:p w14:paraId="1A3F269C" w14:textId="77777777" w:rsidR="00987C72" w:rsidRPr="00987C72" w:rsidRDefault="00987C72" w:rsidP="00987C72">
      <w:pPr>
        <w:pStyle w:val="En-tte"/>
        <w:tabs>
          <w:tab w:val="clear" w:pos="4536"/>
          <w:tab w:val="clear" w:pos="9072"/>
          <w:tab w:val="left" w:pos="851"/>
        </w:tabs>
        <w:jc w:val="both"/>
        <w:rPr>
          <w:rFonts w:ascii="Catamaran Light" w:hAnsi="Catamaran Light" w:cs="Catamaran Light"/>
          <w:sz w:val="22"/>
          <w:szCs w:val="22"/>
        </w:rPr>
      </w:pPr>
      <w:r w:rsidRPr="00987C72">
        <w:rPr>
          <w:rFonts w:ascii="Catamaran Light" w:hAnsi="Catamaran Light" w:cs="Catamaran Light"/>
          <w:sz w:val="22"/>
          <w:szCs w:val="22"/>
        </w:rPr>
        <w:fldChar w:fldCharType="begin">
          <w:ffData>
            <w:name w:val="CaseACocher107"/>
            <w:enabled/>
            <w:calcOnExit w:val="0"/>
            <w:checkBox>
              <w:sizeAuto/>
              <w:default w:val="0"/>
            </w:checkBox>
          </w:ffData>
        </w:fldChar>
      </w:r>
      <w:r w:rsidRPr="00987C72">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987C72">
        <w:rPr>
          <w:rFonts w:ascii="Catamaran Light" w:hAnsi="Catamaran Light" w:cs="Catamaran Light"/>
          <w:sz w:val="22"/>
          <w:szCs w:val="22"/>
        </w:rPr>
        <w:fldChar w:fldCharType="end"/>
      </w:r>
      <w:bookmarkEnd w:id="2"/>
      <w:r w:rsidRPr="00987C72">
        <w:rPr>
          <w:rFonts w:ascii="Catamaran Light" w:hAnsi="Catamaran Light" w:cs="Catamaran Light"/>
          <w:sz w:val="22"/>
          <w:szCs w:val="22"/>
        </w:rPr>
        <w:tab/>
        <w:t xml:space="preserve">agissant pour le compte de la société </w:t>
      </w:r>
      <w:r w:rsidRPr="00987C72">
        <w:rPr>
          <w:rFonts w:ascii="Catamaran Light" w:hAnsi="Catamaran Light" w:cs="Catamaran Light"/>
          <w:i/>
          <w:iCs/>
          <w:sz w:val="22"/>
          <w:szCs w:val="22"/>
        </w:rPr>
        <w:t xml:space="preserve">- </w:t>
      </w:r>
      <w:r w:rsidRPr="00987C72">
        <w:rPr>
          <w:rFonts w:ascii="Catamaran Light" w:hAnsi="Catamaran Light" w:cs="Catamaran Light"/>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F3E55B5" w14:textId="77777777" w:rsidR="00987C72" w:rsidRPr="00987C72" w:rsidRDefault="00987C72" w:rsidP="00987C72">
      <w:pPr>
        <w:ind w:left="851"/>
        <w:rPr>
          <w:rFonts w:ascii="Catamaran Light" w:hAnsi="Catamaran Light" w:cs="Catamaran Light"/>
          <w:sz w:val="22"/>
          <w:szCs w:val="22"/>
        </w:rPr>
      </w:pPr>
      <w:r w:rsidRPr="00987C72">
        <w:rPr>
          <w:rFonts w:ascii="Catamaran Light" w:hAnsi="Catamaran Light" w:cs="Catamaran Light"/>
          <w:sz w:val="22"/>
          <w:szCs w:val="22"/>
        </w:rPr>
        <w:t>………………………………………………………………………….</w:t>
      </w:r>
    </w:p>
    <w:p w14:paraId="356AB86D" w14:textId="77777777" w:rsidR="00987C72" w:rsidRPr="00987C72" w:rsidRDefault="00987C72" w:rsidP="00987C72">
      <w:pPr>
        <w:ind w:left="851"/>
        <w:rPr>
          <w:rFonts w:ascii="Catamaran Light" w:hAnsi="Catamaran Light" w:cs="Catamaran Light"/>
          <w:sz w:val="22"/>
          <w:szCs w:val="22"/>
        </w:rPr>
      </w:pPr>
      <w:r w:rsidRPr="00987C72">
        <w:rPr>
          <w:rFonts w:ascii="Catamaran Light" w:hAnsi="Catamaran Light" w:cs="Catamaran Light"/>
          <w:sz w:val="22"/>
          <w:szCs w:val="22"/>
        </w:rPr>
        <w:t>………………………………………………………………………….</w:t>
      </w:r>
    </w:p>
    <w:p w14:paraId="5A3205DD" w14:textId="77777777" w:rsidR="00987C72" w:rsidRPr="00987C72" w:rsidRDefault="00987C72" w:rsidP="00987C72">
      <w:pPr>
        <w:ind w:left="851"/>
        <w:rPr>
          <w:rFonts w:ascii="Catamaran Light" w:hAnsi="Catamaran Light" w:cs="Catamaran Light"/>
          <w:sz w:val="22"/>
          <w:szCs w:val="22"/>
        </w:rPr>
      </w:pPr>
      <w:r w:rsidRPr="00987C72">
        <w:rPr>
          <w:rFonts w:ascii="Catamaran Light" w:hAnsi="Catamaran Light" w:cs="Catamaran Light"/>
          <w:sz w:val="22"/>
          <w:szCs w:val="22"/>
        </w:rPr>
        <w:t>………………………………………………………………………....</w:t>
      </w:r>
    </w:p>
    <w:p w14:paraId="4C17C813" w14:textId="77777777" w:rsidR="00987C72" w:rsidRPr="00987C72" w:rsidRDefault="00987C72" w:rsidP="00987C72">
      <w:pPr>
        <w:ind w:left="851"/>
        <w:rPr>
          <w:rFonts w:ascii="Catamaran Light" w:hAnsi="Catamaran Light" w:cs="Catamaran Light"/>
          <w:sz w:val="22"/>
          <w:szCs w:val="22"/>
        </w:rPr>
      </w:pPr>
      <w:r w:rsidRPr="00987C72">
        <w:rPr>
          <w:rFonts w:ascii="Catamaran Light" w:hAnsi="Catamaran Light" w:cs="Catamaran Light"/>
          <w:sz w:val="22"/>
          <w:szCs w:val="22"/>
        </w:rPr>
        <w:t>………………………………………………………………………….</w:t>
      </w:r>
    </w:p>
    <w:p w14:paraId="4B044C87" w14:textId="77777777" w:rsidR="00987C72" w:rsidRPr="00506B18" w:rsidRDefault="00987C72" w:rsidP="00987C72">
      <w:pPr>
        <w:ind w:left="851"/>
        <w:rPr>
          <w:rFonts w:ascii="Work Sans" w:hAnsi="Work Sans" w:cs="Arial"/>
          <w:sz w:val="16"/>
          <w:szCs w:val="16"/>
        </w:rPr>
      </w:pPr>
    </w:p>
    <w:p w14:paraId="7EF8C662" w14:textId="77777777" w:rsidR="00987C72" w:rsidRPr="00B5290A" w:rsidRDefault="00987C72" w:rsidP="00987C72">
      <w:pPr>
        <w:ind w:left="851"/>
        <w:rPr>
          <w:rFonts w:ascii="Catamaran Light" w:hAnsi="Catamaran Light" w:cs="Catamaran Light"/>
          <w:sz w:val="22"/>
        </w:rPr>
      </w:pPr>
      <w:r w:rsidRPr="00B5290A">
        <w:rPr>
          <w:rFonts w:ascii="Catamaran Light" w:hAnsi="Catamaran Light" w:cs="Catamaran Light"/>
          <w:sz w:val="22"/>
        </w:rPr>
        <w:t>Adresse(s) mail valide(s) (secrétariat, personne responsable du suivi de l’offre…) :</w:t>
      </w:r>
    </w:p>
    <w:p w14:paraId="28DF9AA9" w14:textId="77777777" w:rsidR="00987C72" w:rsidRPr="00987C72" w:rsidRDefault="00987C72" w:rsidP="00987C72">
      <w:pPr>
        <w:ind w:left="851"/>
        <w:rPr>
          <w:rFonts w:ascii="Catamaran Light" w:hAnsi="Catamaran Light" w:cs="Catamaran Light"/>
          <w:sz w:val="22"/>
        </w:rPr>
      </w:pPr>
      <w:r w:rsidRPr="00987C72">
        <w:rPr>
          <w:rFonts w:ascii="Catamaran Light" w:hAnsi="Catamaran Light" w:cs="Catamaran Light"/>
          <w:sz w:val="22"/>
        </w:rPr>
        <w:t>………………………………………………………………………….</w:t>
      </w:r>
    </w:p>
    <w:p w14:paraId="253CFF04" w14:textId="77777777" w:rsidR="00987C72" w:rsidRPr="00506B18" w:rsidRDefault="00987C72" w:rsidP="00987C72">
      <w:pPr>
        <w:ind w:left="851"/>
        <w:rPr>
          <w:rFonts w:ascii="Work Sans" w:hAnsi="Work Sans" w:cs="Arial"/>
          <w:sz w:val="16"/>
          <w:szCs w:val="16"/>
        </w:rPr>
      </w:pPr>
    </w:p>
    <w:p w14:paraId="30100A15" w14:textId="77777777" w:rsidR="00987C72" w:rsidRPr="00506B18" w:rsidRDefault="00987C72" w:rsidP="00987C72">
      <w:pPr>
        <w:ind w:left="851"/>
        <w:rPr>
          <w:rFonts w:ascii="Work Sans" w:hAnsi="Work Sans" w:cs="Arial"/>
          <w:sz w:val="16"/>
          <w:szCs w:val="16"/>
        </w:rPr>
      </w:pPr>
    </w:p>
    <w:p w14:paraId="725F81FF" w14:textId="77777777" w:rsidR="00987C72" w:rsidRPr="00987C72" w:rsidRDefault="00987C72" w:rsidP="00987C72">
      <w:pPr>
        <w:ind w:left="851"/>
        <w:jc w:val="both"/>
        <w:rPr>
          <w:rFonts w:ascii="Catamaran Light" w:hAnsi="Catamaran Light" w:cs="Catamaran Light"/>
          <w:i/>
          <w:iCs/>
          <w:sz w:val="22"/>
          <w:szCs w:val="22"/>
        </w:rPr>
      </w:pPr>
      <w:r w:rsidRPr="00987C72">
        <w:rPr>
          <w:rFonts w:ascii="Catamaran Light" w:hAnsi="Catamaran Light" w:cs="Catamaran Light"/>
          <w:sz w:val="22"/>
          <w:szCs w:val="22"/>
        </w:rPr>
        <w:fldChar w:fldCharType="begin">
          <w:ffData>
            <w:name w:val="CaseACocher107"/>
            <w:enabled/>
            <w:calcOnExit w:val="0"/>
            <w:checkBox>
              <w:sizeAuto/>
              <w:default w:val="0"/>
            </w:checkBox>
          </w:ffData>
        </w:fldChar>
      </w:r>
      <w:r w:rsidRPr="00987C72">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987C72">
        <w:rPr>
          <w:rFonts w:ascii="Catamaran Light" w:hAnsi="Catamaran Light" w:cs="Catamaran Light"/>
          <w:sz w:val="22"/>
          <w:szCs w:val="22"/>
        </w:rPr>
        <w:fldChar w:fldCharType="end"/>
      </w:r>
      <w:r w:rsidRPr="00987C72">
        <w:rPr>
          <w:rFonts w:ascii="Catamaran Light" w:hAnsi="Catamaran Light" w:cs="Catamaran Light"/>
          <w:sz w:val="22"/>
          <w:szCs w:val="22"/>
        </w:rPr>
        <w:tab/>
        <w:t xml:space="preserve">agissant pour le compte de la personne publique candidate </w:t>
      </w:r>
      <w:r w:rsidRPr="00987C72">
        <w:rPr>
          <w:rFonts w:ascii="Catamaran Light" w:hAnsi="Catamaran Light" w:cs="Catamaran Light"/>
          <w:i/>
          <w:iCs/>
          <w:sz w:val="22"/>
          <w:szCs w:val="22"/>
        </w:rPr>
        <w:t>-</w:t>
      </w:r>
      <w:r w:rsidRPr="00987C72">
        <w:rPr>
          <w:rFonts w:ascii="Catamaran Light" w:hAnsi="Catamaran Light" w:cs="Catamaran Light"/>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987C72">
        <w:rPr>
          <w:rFonts w:ascii="Catamaran Light" w:hAnsi="Catamaran Light" w:cs="Catamaran Light"/>
          <w:i/>
          <w:iCs/>
          <w:sz w:val="22"/>
          <w:szCs w:val="22"/>
        </w:rPr>
        <w:t xml:space="preserve">: </w:t>
      </w:r>
    </w:p>
    <w:p w14:paraId="550B0095" w14:textId="77777777" w:rsidR="00987C72" w:rsidRPr="00987C72" w:rsidRDefault="00987C72" w:rsidP="00987C72">
      <w:pPr>
        <w:ind w:left="851"/>
        <w:rPr>
          <w:rFonts w:ascii="Catamaran Light" w:hAnsi="Catamaran Light" w:cs="Catamaran Light"/>
          <w:iCs/>
          <w:sz w:val="22"/>
          <w:szCs w:val="22"/>
        </w:rPr>
      </w:pPr>
    </w:p>
    <w:p w14:paraId="2222322B" w14:textId="77777777" w:rsidR="00987C72" w:rsidRPr="00987C72" w:rsidRDefault="00987C72" w:rsidP="00987C72">
      <w:pPr>
        <w:ind w:left="851"/>
        <w:rPr>
          <w:rFonts w:ascii="Catamaran Light" w:hAnsi="Catamaran Light" w:cs="Catamaran Light"/>
          <w:iCs/>
          <w:sz w:val="22"/>
          <w:szCs w:val="22"/>
        </w:rPr>
      </w:pPr>
      <w:r w:rsidRPr="00987C72">
        <w:rPr>
          <w:rFonts w:ascii="Catamaran Light" w:hAnsi="Catamaran Light" w:cs="Catamaran Light"/>
          <w:iCs/>
          <w:sz w:val="22"/>
          <w:szCs w:val="22"/>
        </w:rPr>
        <w:t>………………………………………………………………………….</w:t>
      </w:r>
    </w:p>
    <w:p w14:paraId="14EB4D87" w14:textId="77777777" w:rsidR="00987C72" w:rsidRPr="00987C72" w:rsidRDefault="00987C72" w:rsidP="00987C72">
      <w:pPr>
        <w:ind w:left="851"/>
        <w:rPr>
          <w:rFonts w:ascii="Catamaran Light" w:hAnsi="Catamaran Light" w:cs="Catamaran Light"/>
          <w:iCs/>
          <w:sz w:val="22"/>
          <w:szCs w:val="22"/>
        </w:rPr>
      </w:pPr>
      <w:r w:rsidRPr="00987C72">
        <w:rPr>
          <w:rFonts w:ascii="Catamaran Light" w:hAnsi="Catamaran Light" w:cs="Catamaran Light"/>
          <w:iCs/>
          <w:sz w:val="22"/>
          <w:szCs w:val="22"/>
        </w:rPr>
        <w:t>………………………………………………………………………….</w:t>
      </w:r>
    </w:p>
    <w:p w14:paraId="2209E679" w14:textId="77777777" w:rsidR="00987C72" w:rsidRPr="00987C72" w:rsidRDefault="00987C72" w:rsidP="00987C72">
      <w:pPr>
        <w:ind w:left="851"/>
        <w:rPr>
          <w:rFonts w:ascii="Catamaran Light" w:hAnsi="Catamaran Light" w:cs="Catamaran Light"/>
          <w:iCs/>
          <w:sz w:val="22"/>
          <w:szCs w:val="22"/>
        </w:rPr>
      </w:pPr>
      <w:r w:rsidRPr="00987C72">
        <w:rPr>
          <w:rFonts w:ascii="Catamaran Light" w:hAnsi="Catamaran Light" w:cs="Catamaran Light"/>
          <w:iCs/>
          <w:sz w:val="22"/>
          <w:szCs w:val="22"/>
        </w:rPr>
        <w:t>………………………………………………………………………….</w:t>
      </w:r>
    </w:p>
    <w:p w14:paraId="70DB6CCC" w14:textId="77777777" w:rsidR="00987C72" w:rsidRPr="00987C72" w:rsidRDefault="00987C72" w:rsidP="00987C72">
      <w:pPr>
        <w:ind w:left="851"/>
        <w:rPr>
          <w:rFonts w:ascii="Catamaran Light" w:hAnsi="Catamaran Light" w:cs="Catamaran Light"/>
          <w:iCs/>
          <w:sz w:val="22"/>
          <w:szCs w:val="22"/>
        </w:rPr>
      </w:pPr>
    </w:p>
    <w:p w14:paraId="2CE9BAD5" w14:textId="77777777" w:rsidR="00987C72" w:rsidRPr="00B5290A" w:rsidRDefault="00987C72" w:rsidP="00987C72">
      <w:pPr>
        <w:ind w:left="851"/>
        <w:rPr>
          <w:rFonts w:ascii="Catamaran Light" w:hAnsi="Catamaran Light" w:cs="Catamaran Light"/>
          <w:sz w:val="22"/>
          <w:szCs w:val="22"/>
        </w:rPr>
      </w:pPr>
      <w:r w:rsidRPr="00B5290A">
        <w:rPr>
          <w:rFonts w:ascii="Catamaran Light" w:hAnsi="Catamaran Light" w:cs="Catamaran Light"/>
          <w:sz w:val="22"/>
          <w:szCs w:val="22"/>
        </w:rPr>
        <w:t>Adresse(s) mail valide(s) (secrétariat, personne responsable du suivi de l’offre…) :</w:t>
      </w:r>
    </w:p>
    <w:p w14:paraId="1DB14670" w14:textId="77777777" w:rsidR="00987C72" w:rsidRPr="00987C72" w:rsidRDefault="00987C72" w:rsidP="00987C72">
      <w:pPr>
        <w:ind w:left="851"/>
        <w:rPr>
          <w:rFonts w:ascii="Catamaran Light" w:hAnsi="Catamaran Light" w:cs="Catamaran Light"/>
          <w:sz w:val="22"/>
          <w:szCs w:val="22"/>
        </w:rPr>
      </w:pPr>
      <w:r w:rsidRPr="00987C72">
        <w:rPr>
          <w:rFonts w:ascii="Catamaran Light" w:hAnsi="Catamaran Light" w:cs="Catamaran Light"/>
          <w:sz w:val="22"/>
          <w:szCs w:val="22"/>
        </w:rPr>
        <w:t>………………………………………………………………………….</w:t>
      </w:r>
    </w:p>
    <w:p w14:paraId="34E7EDFC" w14:textId="77777777" w:rsidR="00987C72" w:rsidRPr="00506B18" w:rsidRDefault="00987C72" w:rsidP="00987C72">
      <w:pPr>
        <w:ind w:left="851"/>
        <w:rPr>
          <w:rFonts w:ascii="Work Sans" w:hAnsi="Work Sans" w:cs="Arial"/>
          <w:iCs/>
        </w:rPr>
      </w:pPr>
    </w:p>
    <w:p w14:paraId="40A1B856" w14:textId="77777777" w:rsidR="00987C72" w:rsidRPr="00987C72" w:rsidRDefault="00987C72" w:rsidP="00987C72">
      <w:pPr>
        <w:ind w:left="851"/>
        <w:rPr>
          <w:rFonts w:ascii="Work Sans" w:hAnsi="Work Sans" w:cs="Arial"/>
          <w:iCs/>
        </w:rPr>
      </w:pPr>
    </w:p>
    <w:bookmarkStart w:id="3" w:name="CaseACocher108"/>
    <w:p w14:paraId="17298247" w14:textId="77777777" w:rsidR="00987C72" w:rsidRPr="00987C72" w:rsidRDefault="00987C72" w:rsidP="00987C72">
      <w:pPr>
        <w:ind w:left="1691" w:hanging="840"/>
        <w:jc w:val="both"/>
        <w:rPr>
          <w:rFonts w:ascii="Catamaran Light" w:hAnsi="Catamaran Light" w:cs="Catamaran Light"/>
          <w:sz w:val="22"/>
          <w:szCs w:val="22"/>
        </w:rPr>
      </w:pPr>
      <w:r w:rsidRPr="00987C72">
        <w:rPr>
          <w:rFonts w:ascii="Catamaran Light" w:hAnsi="Catamaran Light" w:cs="Catamaran Light"/>
          <w:sz w:val="22"/>
          <w:szCs w:val="22"/>
        </w:rPr>
        <w:fldChar w:fldCharType="begin">
          <w:ffData>
            <w:name w:val="CaseACocher108"/>
            <w:enabled/>
            <w:calcOnExit w:val="0"/>
            <w:checkBox>
              <w:sizeAuto/>
              <w:default w:val="0"/>
            </w:checkBox>
          </w:ffData>
        </w:fldChar>
      </w:r>
      <w:r w:rsidRPr="00987C72">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987C72">
        <w:rPr>
          <w:rFonts w:ascii="Catamaran Light" w:hAnsi="Catamaran Light" w:cs="Catamaran Light"/>
          <w:sz w:val="22"/>
          <w:szCs w:val="22"/>
        </w:rPr>
        <w:fldChar w:fldCharType="end"/>
      </w:r>
      <w:bookmarkEnd w:id="3"/>
      <w:r w:rsidRPr="00987C72">
        <w:rPr>
          <w:rFonts w:ascii="Catamaran Light" w:hAnsi="Catamaran Light" w:cs="Catamaran Light"/>
          <w:sz w:val="22"/>
          <w:szCs w:val="22"/>
        </w:rPr>
        <w:tab/>
      </w:r>
      <w:r w:rsidRPr="00987C72">
        <w:rPr>
          <w:rFonts w:ascii="Catamaran Light" w:hAnsi="Catamaran Light" w:cs="Catamaran Light"/>
          <w:sz w:val="22"/>
          <w:szCs w:val="22"/>
        </w:rPr>
        <w:tab/>
        <w:t>Agissant en tant que mandataire pour l'ensemble des entrepreneurs groupés qui ont signé la lettre de candidature en date du .................................</w:t>
      </w:r>
    </w:p>
    <w:p w14:paraId="2E7798C3" w14:textId="77777777" w:rsidR="00987C72" w:rsidRPr="00987C72" w:rsidRDefault="00987C72" w:rsidP="00987C72">
      <w:pPr>
        <w:jc w:val="both"/>
        <w:rPr>
          <w:rFonts w:ascii="Catamaran Light" w:hAnsi="Catamaran Light" w:cs="Catamaran Light"/>
          <w:sz w:val="22"/>
          <w:szCs w:val="22"/>
        </w:rPr>
      </w:pP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p>
    <w:p w14:paraId="3D2C48CE" w14:textId="3EDAB03D" w:rsidR="00987C72" w:rsidRPr="00987C72" w:rsidRDefault="00987C72" w:rsidP="00987C72">
      <w:pPr>
        <w:ind w:left="2268"/>
        <w:jc w:val="both"/>
        <w:rPr>
          <w:rFonts w:ascii="Catamaran Light" w:hAnsi="Catamaran Light" w:cs="Catamaran Light"/>
          <w:sz w:val="22"/>
          <w:szCs w:val="22"/>
        </w:rPr>
      </w:pPr>
      <w:r w:rsidRPr="00987C72">
        <w:rPr>
          <w:rFonts w:ascii="Catamaran Light" w:hAnsi="Catamaran Light" w:cs="Catamaran Light"/>
          <w:sz w:val="22"/>
          <w:szCs w:val="22"/>
        </w:rPr>
        <w:fldChar w:fldCharType="begin">
          <w:ffData>
            <w:name w:val=""/>
            <w:enabled/>
            <w:calcOnExit w:val="0"/>
            <w:checkBox>
              <w:sizeAuto/>
              <w:default w:val="0"/>
            </w:checkBox>
          </w:ffData>
        </w:fldChar>
      </w:r>
      <w:r w:rsidRPr="00987C72">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987C72">
        <w:rPr>
          <w:rFonts w:ascii="Catamaran Light" w:hAnsi="Catamaran Light" w:cs="Catamaran Light"/>
          <w:sz w:val="22"/>
          <w:szCs w:val="22"/>
        </w:rPr>
        <w:fldChar w:fldCharType="end"/>
      </w:r>
      <w:r w:rsidRPr="00987C72">
        <w:rPr>
          <w:rFonts w:ascii="Catamaran Light" w:hAnsi="Catamaran Light" w:cs="Catamaran Light"/>
          <w:sz w:val="22"/>
          <w:szCs w:val="22"/>
        </w:rPr>
        <w:t xml:space="preserve"> </w:t>
      </w:r>
      <w:r w:rsidRPr="00987C72">
        <w:rPr>
          <w:rFonts w:ascii="Catamaran Light" w:hAnsi="Catamaran Light" w:cs="Catamaran Light"/>
          <w:sz w:val="22"/>
          <w:szCs w:val="22"/>
        </w:rPr>
        <w:tab/>
        <w:t xml:space="preserve">du groupement solidaire                </w:t>
      </w:r>
      <w:r w:rsidRPr="00987C72">
        <w:rPr>
          <w:rFonts w:ascii="Catamaran Light" w:hAnsi="Catamaran Light" w:cs="Catamaran Light"/>
          <w:sz w:val="22"/>
          <w:szCs w:val="22"/>
        </w:rPr>
        <w:fldChar w:fldCharType="begin">
          <w:ffData>
            <w:name w:val="CaseACocher108"/>
            <w:enabled/>
            <w:calcOnExit w:val="0"/>
            <w:checkBox>
              <w:sizeAuto/>
              <w:default w:val="0"/>
            </w:checkBox>
          </w:ffData>
        </w:fldChar>
      </w:r>
      <w:r w:rsidRPr="00987C72">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987C72">
        <w:rPr>
          <w:rFonts w:ascii="Catamaran Light" w:hAnsi="Catamaran Light" w:cs="Catamaran Light"/>
          <w:sz w:val="22"/>
          <w:szCs w:val="22"/>
        </w:rPr>
        <w:fldChar w:fldCharType="end"/>
      </w:r>
      <w:r w:rsidRPr="00987C72">
        <w:rPr>
          <w:rFonts w:ascii="Catamaran Light" w:hAnsi="Catamaran Light" w:cs="Catamaran Light"/>
          <w:sz w:val="22"/>
          <w:szCs w:val="22"/>
        </w:rPr>
        <w:t xml:space="preserve"> du groupement conjoint  </w:t>
      </w:r>
      <w:r w:rsidRPr="00987C72">
        <w:rPr>
          <w:rFonts w:ascii="Catamaran Light" w:hAnsi="Catamaran Light" w:cs="Catamaran Light"/>
          <w:sz w:val="22"/>
          <w:szCs w:val="22"/>
        </w:rPr>
        <w:tab/>
      </w:r>
      <w:r w:rsidRPr="00987C72">
        <w:rPr>
          <w:rFonts w:ascii="Catamaran Light" w:hAnsi="Catamaran Light" w:cs="Catamaran Light"/>
          <w:sz w:val="22"/>
          <w:szCs w:val="22"/>
        </w:rPr>
        <w:tab/>
      </w:r>
    </w:p>
    <w:p w14:paraId="66F1EA1D" w14:textId="77777777" w:rsidR="00987C72" w:rsidRPr="00987C72" w:rsidRDefault="00987C72" w:rsidP="00987C72">
      <w:pPr>
        <w:ind w:left="2268"/>
        <w:jc w:val="both"/>
        <w:rPr>
          <w:rFonts w:ascii="Catamaran Light" w:hAnsi="Catamaran Light" w:cs="Catamaran Light"/>
          <w:sz w:val="12"/>
          <w:szCs w:val="22"/>
        </w:rPr>
      </w:pPr>
      <w:r w:rsidRPr="00987C72">
        <w:rPr>
          <w:rFonts w:ascii="Catamaran Light" w:hAnsi="Catamaran Light" w:cs="Catamaran Light"/>
          <w:sz w:val="22"/>
          <w:szCs w:val="22"/>
        </w:rPr>
        <w:tab/>
      </w:r>
      <w:r w:rsidRPr="00987C72">
        <w:rPr>
          <w:rFonts w:ascii="Catamaran Light" w:hAnsi="Catamaran Light" w:cs="Catamaran Light"/>
          <w:sz w:val="22"/>
          <w:szCs w:val="22"/>
        </w:rPr>
        <w:tab/>
      </w:r>
    </w:p>
    <w:p w14:paraId="69AF4E39" w14:textId="77777777" w:rsidR="00987C72" w:rsidRPr="00987C72" w:rsidRDefault="00987C72" w:rsidP="00987C72">
      <w:pPr>
        <w:ind w:left="1701" w:firstLine="567"/>
        <w:jc w:val="both"/>
        <w:rPr>
          <w:rFonts w:ascii="Catamaran Light" w:hAnsi="Catamaran Light" w:cs="Catamaran Light"/>
          <w:sz w:val="22"/>
          <w:szCs w:val="22"/>
        </w:rPr>
      </w:pPr>
      <w:r w:rsidRPr="00987C72">
        <w:rPr>
          <w:rFonts w:ascii="Catamaran Light" w:hAnsi="Catamaran Light" w:cs="Catamaran Light"/>
          <w:sz w:val="22"/>
          <w:szCs w:val="22"/>
        </w:rPr>
        <w:fldChar w:fldCharType="begin">
          <w:ffData>
            <w:name w:val=""/>
            <w:enabled/>
            <w:calcOnExit w:val="0"/>
            <w:checkBox>
              <w:sizeAuto/>
              <w:default w:val="0"/>
            </w:checkBox>
          </w:ffData>
        </w:fldChar>
      </w:r>
      <w:r w:rsidRPr="00987C72">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987C72">
        <w:rPr>
          <w:rFonts w:ascii="Catamaran Light" w:hAnsi="Catamaran Light" w:cs="Catamaran Light"/>
          <w:sz w:val="22"/>
          <w:szCs w:val="22"/>
        </w:rPr>
        <w:fldChar w:fldCharType="end"/>
      </w:r>
      <w:r w:rsidRPr="00987C72">
        <w:rPr>
          <w:rFonts w:ascii="Catamaran Light" w:hAnsi="Catamaran Light" w:cs="Catamaran Light"/>
          <w:sz w:val="22"/>
          <w:szCs w:val="22"/>
        </w:rPr>
        <w:tab/>
        <w:t>mandataire solidaire</w:t>
      </w:r>
    </w:p>
    <w:p w14:paraId="3A944087" w14:textId="77777777" w:rsidR="00987C72" w:rsidRPr="00987C72" w:rsidRDefault="00987C72" w:rsidP="00987C72">
      <w:pPr>
        <w:jc w:val="both"/>
        <w:rPr>
          <w:rFonts w:ascii="Catamaran Light" w:hAnsi="Catamaran Light" w:cs="Catamaran Light"/>
          <w:sz w:val="22"/>
          <w:szCs w:val="22"/>
        </w:rPr>
      </w:pP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r w:rsidRPr="00987C72">
        <w:rPr>
          <w:rFonts w:ascii="Catamaran Light" w:hAnsi="Catamaran Light" w:cs="Catamaran Light"/>
          <w:sz w:val="22"/>
          <w:szCs w:val="22"/>
        </w:rPr>
        <w:tab/>
      </w:r>
    </w:p>
    <w:p w14:paraId="647C576D" w14:textId="77777777" w:rsidR="00987C72" w:rsidRPr="00987C72" w:rsidRDefault="00987C72" w:rsidP="00987C72">
      <w:pPr>
        <w:tabs>
          <w:tab w:val="left" w:pos="851"/>
        </w:tabs>
        <w:ind w:left="851"/>
        <w:jc w:val="both"/>
        <w:rPr>
          <w:rFonts w:ascii="Catamaran Light" w:hAnsi="Catamaran Light" w:cs="Catamaran Light"/>
          <w:sz w:val="22"/>
          <w:szCs w:val="22"/>
        </w:rPr>
      </w:pPr>
      <w:r w:rsidRPr="00987C72">
        <w:rPr>
          <w:rFonts w:ascii="Catamaran Light" w:hAnsi="Catamaran Light" w:cs="Catamaran Light"/>
          <w:sz w:val="22"/>
          <w:szCs w:val="22"/>
        </w:rPr>
        <w:lastRenderedPageBreak/>
        <w:t xml:space="preserve">avec les membres suivants </w:t>
      </w:r>
      <w:r w:rsidRPr="00987C72">
        <w:rPr>
          <w:rFonts w:ascii="Catamaran Light" w:hAnsi="Catamaran Light" w:cs="Catamaran Light"/>
          <w:i/>
          <w:iCs/>
          <w:sz w:val="22"/>
          <w:szCs w:val="22"/>
        </w:rPr>
        <w:t xml:space="preserve">- </w:t>
      </w:r>
      <w:r w:rsidRPr="00987C72">
        <w:rPr>
          <w:rFonts w:ascii="Catamaran Light" w:hAnsi="Catamaran Light" w:cs="Catamaran Light"/>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87C72">
        <w:rPr>
          <w:rFonts w:ascii="Catamaran Light" w:hAnsi="Catamaran Light" w:cs="Catamaran Light"/>
          <w:i/>
          <w:iCs/>
          <w:sz w:val="22"/>
          <w:szCs w:val="22"/>
        </w:rPr>
        <w:t>]</w:t>
      </w:r>
    </w:p>
    <w:p w14:paraId="6A161C99" w14:textId="77777777" w:rsidR="00987C72" w:rsidRPr="00180C63" w:rsidRDefault="00987C72" w:rsidP="00987C72">
      <w:pPr>
        <w:ind w:left="2268"/>
        <w:rPr>
          <w:rFonts w:ascii="Work Sans" w:hAnsi="Work Sans" w:cs="Arial"/>
        </w:rPr>
      </w:pPr>
    </w:p>
    <w:tbl>
      <w:tblPr>
        <w:tblW w:w="0" w:type="auto"/>
        <w:tblInd w:w="20" w:type="dxa"/>
        <w:tblLayout w:type="fixed"/>
        <w:tblLook w:val="04A0" w:firstRow="1" w:lastRow="0" w:firstColumn="1" w:lastColumn="0" w:noHBand="0" w:noVBand="1"/>
      </w:tblPr>
      <w:tblGrid>
        <w:gridCol w:w="3669"/>
        <w:gridCol w:w="6237"/>
      </w:tblGrid>
      <w:tr w:rsidR="00987C72" w:rsidRPr="00987C72" w14:paraId="4E9923C0" w14:textId="77777777" w:rsidTr="00B75F69">
        <w:trPr>
          <w:trHeight w:val="600"/>
        </w:trPr>
        <w:tc>
          <w:tcPr>
            <w:tcW w:w="9906" w:type="dxa"/>
            <w:gridSpan w:val="2"/>
            <w:tcBorders>
              <w:top w:val="single" w:sz="2" w:space="0" w:color="000000"/>
              <w:left w:val="single" w:sz="2" w:space="0" w:color="000000"/>
              <w:right w:val="single" w:sz="2" w:space="0" w:color="000000"/>
            </w:tcBorders>
            <w:shd w:val="clear" w:color="auto" w:fill="92CDDC" w:themeFill="accent5" w:themeFillTint="99"/>
            <w:tcMar>
              <w:top w:w="0" w:type="dxa"/>
              <w:left w:w="0" w:type="dxa"/>
              <w:bottom w:w="0" w:type="dxa"/>
              <w:right w:w="0" w:type="dxa"/>
            </w:tcMar>
          </w:tcPr>
          <w:p w14:paraId="6D541AE8" w14:textId="77777777" w:rsidR="00987C72" w:rsidRPr="00987C72" w:rsidRDefault="00987C72" w:rsidP="004649BE">
            <w:pPr>
              <w:spacing w:before="260" w:after="80"/>
              <w:jc w:val="center"/>
              <w:rPr>
                <w:rFonts w:ascii="Catamaran Light" w:eastAsia="Trebuchet MS" w:hAnsi="Catamaran Light" w:cs="Catamaran Light"/>
                <w:color w:val="000000"/>
                <w:sz w:val="22"/>
                <w:szCs w:val="22"/>
                <w:lang w:eastAsia="en-US"/>
              </w:rPr>
            </w:pPr>
            <w:r w:rsidRPr="00987C72">
              <w:rPr>
                <w:rFonts w:ascii="Catamaran Light" w:eastAsia="Trebuchet MS" w:hAnsi="Catamaran Light" w:cs="Catamaran Light"/>
                <w:color w:val="000000"/>
                <w:sz w:val="22"/>
                <w:szCs w:val="22"/>
                <w:lang w:eastAsia="en-US"/>
              </w:rPr>
              <w:t>Identification du Titulaire et des co-traitants</w:t>
            </w:r>
          </w:p>
        </w:tc>
      </w:tr>
      <w:tr w:rsidR="00987C72" w:rsidRPr="00987C72" w14:paraId="7FB04338"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C6D9F1" w:themeFill="text2" w:themeFillTint="33"/>
            <w:tcMar>
              <w:top w:w="0" w:type="dxa"/>
              <w:left w:w="0" w:type="dxa"/>
              <w:bottom w:w="0" w:type="dxa"/>
              <w:right w:w="0" w:type="dxa"/>
            </w:tcMar>
          </w:tcPr>
          <w:p w14:paraId="63FD6520" w14:textId="77777777" w:rsidR="00987C72" w:rsidRPr="00987C72" w:rsidRDefault="00987C72" w:rsidP="004649BE">
            <w:pPr>
              <w:spacing w:line="232" w:lineRule="exact"/>
              <w:ind w:right="80"/>
              <w:rPr>
                <w:rFonts w:ascii="Catamaran Light" w:eastAsia="Trebuchet MS" w:hAnsi="Catamaran Light" w:cs="Catamaran Light"/>
                <w:color w:val="000000"/>
                <w:sz w:val="22"/>
                <w:szCs w:val="22"/>
                <w:lang w:eastAsia="en-US"/>
              </w:rPr>
            </w:pPr>
            <w:r w:rsidRPr="00987C72">
              <w:rPr>
                <w:rFonts w:ascii="Catamaran Light" w:eastAsia="Trebuchet MS" w:hAnsi="Catamaran Light" w:cs="Catamaran Light"/>
                <w:color w:val="000000"/>
                <w:sz w:val="22"/>
                <w:szCs w:val="22"/>
                <w:lang w:eastAsia="en-US"/>
              </w:rPr>
              <w:t xml:space="preserve"> </w:t>
            </w:r>
            <w:r w:rsidRPr="00B5290A">
              <w:rPr>
                <w:rFonts w:ascii="Catamaran Light" w:eastAsia="Trebuchet MS" w:hAnsi="Catamaran Light" w:cs="Catamaran Light"/>
                <w:b/>
                <w:color w:val="000000"/>
                <w:sz w:val="22"/>
                <w:szCs w:val="22"/>
                <w:lang w:eastAsia="en-US"/>
              </w:rPr>
              <w:t xml:space="preserve">Mandataire </w:t>
            </w:r>
            <w:r w:rsidRPr="00987C72">
              <w:rPr>
                <w:rFonts w:ascii="Catamaran Light" w:eastAsia="Trebuchet MS" w:hAnsi="Catamaran Light" w:cs="Catamaran Light"/>
                <w:color w:val="000000"/>
                <w:sz w:val="22"/>
                <w:szCs w:val="22"/>
                <w:lang w:eastAsia="en-US"/>
              </w:rPr>
              <w:t>du Groupement - Dénomination sociale :</w:t>
            </w:r>
          </w:p>
        </w:tc>
        <w:tc>
          <w:tcPr>
            <w:tcW w:w="6237" w:type="dxa"/>
            <w:tcBorders>
              <w:top w:val="single" w:sz="2" w:space="0" w:color="000000"/>
              <w:left w:val="single" w:sz="2" w:space="0" w:color="000000"/>
              <w:bottom w:val="single" w:sz="2" w:space="0" w:color="000000"/>
              <w:right w:val="single" w:sz="2" w:space="0" w:color="000000"/>
            </w:tcBorders>
          </w:tcPr>
          <w:p w14:paraId="0B1D5771"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p>
        </w:tc>
      </w:tr>
      <w:tr w:rsidR="00987C72" w:rsidRPr="00987C72" w14:paraId="38A49EE3"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C6D9F1" w:themeFill="text2" w:themeFillTint="33"/>
            <w:tcMar>
              <w:top w:w="0" w:type="dxa"/>
              <w:left w:w="0" w:type="dxa"/>
              <w:bottom w:w="0" w:type="dxa"/>
              <w:right w:w="0" w:type="dxa"/>
            </w:tcMar>
          </w:tcPr>
          <w:p w14:paraId="280FABE3"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r w:rsidRPr="00987C72">
              <w:rPr>
                <w:rFonts w:ascii="Catamaran Light" w:eastAsia="Trebuchet MS" w:hAnsi="Catamaran Light" w:cs="Catamaran Light"/>
                <w:color w:val="000000"/>
                <w:sz w:val="22"/>
                <w:szCs w:val="22"/>
                <w:lang w:eastAsia="en-US"/>
              </w:rPr>
              <w:t>Adresse :</w:t>
            </w:r>
          </w:p>
          <w:p w14:paraId="7C41F6B5"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p>
        </w:tc>
        <w:tc>
          <w:tcPr>
            <w:tcW w:w="6237" w:type="dxa"/>
            <w:tcBorders>
              <w:top w:val="single" w:sz="2" w:space="0" w:color="000000"/>
              <w:left w:val="single" w:sz="2" w:space="0" w:color="000000"/>
              <w:bottom w:val="single" w:sz="2" w:space="0" w:color="000000"/>
              <w:right w:val="single" w:sz="2" w:space="0" w:color="000000"/>
            </w:tcBorders>
          </w:tcPr>
          <w:p w14:paraId="09A27664"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p>
        </w:tc>
      </w:tr>
      <w:tr w:rsidR="00987C72" w:rsidRPr="00987C72" w14:paraId="78EE5EDA"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C6D9F1" w:themeFill="text2" w:themeFillTint="33"/>
            <w:tcMar>
              <w:top w:w="0" w:type="dxa"/>
              <w:left w:w="0" w:type="dxa"/>
              <w:bottom w:w="0" w:type="dxa"/>
              <w:right w:w="0" w:type="dxa"/>
            </w:tcMar>
          </w:tcPr>
          <w:p w14:paraId="1E704C06"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r w:rsidRPr="00987C72">
              <w:rPr>
                <w:rFonts w:ascii="Catamaran Light" w:eastAsia="Trebuchet MS" w:hAnsi="Catamaran Light" w:cs="Catamaran Light"/>
                <w:color w:val="000000"/>
                <w:sz w:val="22"/>
                <w:szCs w:val="22"/>
                <w:lang w:eastAsia="en-US"/>
              </w:rPr>
              <w:t xml:space="preserve">Siret : </w:t>
            </w:r>
          </w:p>
        </w:tc>
        <w:tc>
          <w:tcPr>
            <w:tcW w:w="6237" w:type="dxa"/>
            <w:tcBorders>
              <w:top w:val="single" w:sz="2" w:space="0" w:color="000000"/>
              <w:left w:val="single" w:sz="2" w:space="0" w:color="000000"/>
              <w:bottom w:val="single" w:sz="2" w:space="0" w:color="000000"/>
              <w:right w:val="single" w:sz="2" w:space="0" w:color="000000"/>
            </w:tcBorders>
          </w:tcPr>
          <w:p w14:paraId="552148B0"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p>
        </w:tc>
      </w:tr>
      <w:tr w:rsidR="00987C72" w:rsidRPr="00987C72" w14:paraId="59A04486"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6BB9C602"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r w:rsidRPr="00B5290A">
              <w:rPr>
                <w:rFonts w:ascii="Catamaran Light" w:eastAsia="Trebuchet MS" w:hAnsi="Catamaran Light" w:cs="Catamaran Light"/>
                <w:b/>
                <w:color w:val="000000"/>
                <w:sz w:val="22"/>
                <w:szCs w:val="22"/>
                <w:lang w:eastAsia="en-US"/>
              </w:rPr>
              <w:t>Cotraitant 1</w:t>
            </w:r>
            <w:r w:rsidRPr="00987C72">
              <w:rPr>
                <w:rFonts w:ascii="Catamaran Light" w:eastAsia="Trebuchet MS" w:hAnsi="Catamaran Light" w:cs="Catamaran Light"/>
                <w:color w:val="000000"/>
                <w:sz w:val="22"/>
                <w:szCs w:val="22"/>
                <w:lang w:eastAsia="en-US"/>
              </w:rPr>
              <w:t xml:space="preserve"> - Dénomination sociale :</w:t>
            </w:r>
          </w:p>
        </w:tc>
        <w:tc>
          <w:tcPr>
            <w:tcW w:w="6237" w:type="dxa"/>
            <w:tcBorders>
              <w:top w:val="single" w:sz="2" w:space="0" w:color="000000"/>
              <w:left w:val="single" w:sz="2" w:space="0" w:color="000000"/>
              <w:bottom w:val="single" w:sz="2" w:space="0" w:color="000000"/>
              <w:right w:val="single" w:sz="2" w:space="0" w:color="000000"/>
            </w:tcBorders>
          </w:tcPr>
          <w:p w14:paraId="50EE1B75" w14:textId="77777777" w:rsidR="00987C72" w:rsidRPr="00987C72" w:rsidRDefault="00987C72" w:rsidP="004649BE">
            <w:pPr>
              <w:spacing w:after="120" w:line="232" w:lineRule="exact"/>
              <w:ind w:left="80" w:right="80"/>
              <w:rPr>
                <w:rFonts w:ascii="Catamaran Light" w:eastAsia="Trebuchet MS" w:hAnsi="Catamaran Light" w:cs="Catamaran Light"/>
                <w:color w:val="000000"/>
                <w:sz w:val="22"/>
                <w:szCs w:val="22"/>
                <w:lang w:eastAsia="en-US"/>
              </w:rPr>
            </w:pPr>
          </w:p>
        </w:tc>
      </w:tr>
      <w:tr w:rsidR="00987C72" w:rsidRPr="00987C72" w14:paraId="77D13DDF"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7471AD88"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r w:rsidRPr="00987C72">
              <w:rPr>
                <w:rFonts w:ascii="Catamaran Light" w:eastAsia="Trebuchet MS" w:hAnsi="Catamaran Light" w:cs="Catamaran Light"/>
                <w:color w:val="000000"/>
                <w:sz w:val="22"/>
                <w:szCs w:val="22"/>
                <w:lang w:eastAsia="en-US"/>
              </w:rPr>
              <w:t>Adresse :</w:t>
            </w:r>
          </w:p>
          <w:p w14:paraId="481B26FA"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p>
        </w:tc>
        <w:tc>
          <w:tcPr>
            <w:tcW w:w="6237" w:type="dxa"/>
            <w:tcBorders>
              <w:top w:val="single" w:sz="2" w:space="0" w:color="000000"/>
              <w:left w:val="single" w:sz="2" w:space="0" w:color="000000"/>
              <w:bottom w:val="single" w:sz="2" w:space="0" w:color="000000"/>
              <w:right w:val="single" w:sz="2" w:space="0" w:color="000000"/>
            </w:tcBorders>
          </w:tcPr>
          <w:p w14:paraId="54B3264D" w14:textId="77777777" w:rsidR="00987C72" w:rsidRPr="00987C72" w:rsidRDefault="00987C72" w:rsidP="004649BE">
            <w:pPr>
              <w:spacing w:after="120" w:line="232" w:lineRule="exact"/>
              <w:ind w:left="80" w:right="80"/>
              <w:rPr>
                <w:rFonts w:ascii="Catamaran Light" w:eastAsia="Trebuchet MS" w:hAnsi="Catamaran Light" w:cs="Catamaran Light"/>
                <w:color w:val="000000"/>
                <w:sz w:val="22"/>
                <w:szCs w:val="22"/>
                <w:lang w:eastAsia="en-US"/>
              </w:rPr>
            </w:pPr>
          </w:p>
        </w:tc>
      </w:tr>
      <w:tr w:rsidR="00987C72" w:rsidRPr="00987C72" w14:paraId="7D9F052D"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313F956A"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r w:rsidRPr="00987C72">
              <w:rPr>
                <w:rFonts w:ascii="Catamaran Light" w:eastAsia="Trebuchet MS" w:hAnsi="Catamaran Light" w:cs="Catamaran Light"/>
                <w:color w:val="000000"/>
                <w:sz w:val="22"/>
                <w:szCs w:val="22"/>
                <w:lang w:eastAsia="en-US"/>
              </w:rPr>
              <w:t xml:space="preserve">Siret : </w:t>
            </w:r>
          </w:p>
        </w:tc>
        <w:tc>
          <w:tcPr>
            <w:tcW w:w="6237" w:type="dxa"/>
            <w:tcBorders>
              <w:top w:val="single" w:sz="2" w:space="0" w:color="000000"/>
              <w:left w:val="single" w:sz="2" w:space="0" w:color="000000"/>
              <w:bottom w:val="single" w:sz="2" w:space="0" w:color="000000"/>
              <w:right w:val="single" w:sz="2" w:space="0" w:color="000000"/>
            </w:tcBorders>
          </w:tcPr>
          <w:p w14:paraId="6F53D1A8" w14:textId="77777777" w:rsidR="00987C72" w:rsidRPr="00987C72" w:rsidRDefault="00987C72" w:rsidP="004649BE">
            <w:pPr>
              <w:spacing w:after="120" w:line="232" w:lineRule="exact"/>
              <w:ind w:left="80" w:right="80"/>
              <w:rPr>
                <w:rFonts w:ascii="Catamaran Light" w:eastAsia="Trebuchet MS" w:hAnsi="Catamaran Light" w:cs="Catamaran Light"/>
                <w:color w:val="000000"/>
                <w:sz w:val="22"/>
                <w:szCs w:val="22"/>
                <w:lang w:eastAsia="en-US"/>
              </w:rPr>
            </w:pPr>
          </w:p>
        </w:tc>
      </w:tr>
      <w:tr w:rsidR="00987C72" w:rsidRPr="00987C72" w14:paraId="44074972"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589685F5"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r w:rsidRPr="00B5290A">
              <w:rPr>
                <w:rFonts w:ascii="Catamaran Light" w:eastAsia="Trebuchet MS" w:hAnsi="Catamaran Light" w:cs="Catamaran Light"/>
                <w:b/>
                <w:color w:val="000000"/>
                <w:sz w:val="22"/>
                <w:szCs w:val="22"/>
                <w:lang w:eastAsia="en-US"/>
              </w:rPr>
              <w:t>Cotraitant 2</w:t>
            </w:r>
            <w:r w:rsidRPr="00987C72">
              <w:rPr>
                <w:rFonts w:ascii="Catamaran Light" w:eastAsia="Trebuchet MS" w:hAnsi="Catamaran Light" w:cs="Catamaran Light"/>
                <w:color w:val="000000"/>
                <w:sz w:val="22"/>
                <w:szCs w:val="22"/>
                <w:lang w:eastAsia="en-US"/>
              </w:rPr>
              <w:t xml:space="preserve"> - Dénomination sociale :</w:t>
            </w:r>
          </w:p>
        </w:tc>
        <w:tc>
          <w:tcPr>
            <w:tcW w:w="6237" w:type="dxa"/>
            <w:tcBorders>
              <w:top w:val="single" w:sz="2" w:space="0" w:color="000000"/>
              <w:left w:val="single" w:sz="2" w:space="0" w:color="000000"/>
              <w:bottom w:val="single" w:sz="2" w:space="0" w:color="000000"/>
              <w:right w:val="single" w:sz="2" w:space="0" w:color="000000"/>
            </w:tcBorders>
          </w:tcPr>
          <w:p w14:paraId="219DF686" w14:textId="77777777" w:rsidR="00987C72" w:rsidRPr="00987C72" w:rsidRDefault="00987C72" w:rsidP="004649BE">
            <w:pPr>
              <w:spacing w:after="120" w:line="232" w:lineRule="exact"/>
              <w:ind w:left="80" w:right="80"/>
              <w:rPr>
                <w:rFonts w:ascii="Catamaran Light" w:eastAsia="Trebuchet MS" w:hAnsi="Catamaran Light" w:cs="Catamaran Light"/>
                <w:color w:val="000000"/>
                <w:sz w:val="22"/>
                <w:szCs w:val="22"/>
                <w:lang w:eastAsia="en-US"/>
              </w:rPr>
            </w:pPr>
          </w:p>
        </w:tc>
      </w:tr>
      <w:tr w:rsidR="00987C72" w:rsidRPr="00987C72" w14:paraId="5570CC26"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6699814A"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r w:rsidRPr="00987C72">
              <w:rPr>
                <w:rFonts w:ascii="Catamaran Light" w:eastAsia="Trebuchet MS" w:hAnsi="Catamaran Light" w:cs="Catamaran Light"/>
                <w:color w:val="000000"/>
                <w:sz w:val="22"/>
                <w:szCs w:val="22"/>
                <w:lang w:eastAsia="en-US"/>
              </w:rPr>
              <w:t>Adresse :</w:t>
            </w:r>
          </w:p>
          <w:p w14:paraId="2A01DCC9"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p>
        </w:tc>
        <w:tc>
          <w:tcPr>
            <w:tcW w:w="6237" w:type="dxa"/>
            <w:tcBorders>
              <w:top w:val="single" w:sz="2" w:space="0" w:color="000000"/>
              <w:left w:val="single" w:sz="2" w:space="0" w:color="000000"/>
              <w:bottom w:val="single" w:sz="2" w:space="0" w:color="000000"/>
              <w:right w:val="single" w:sz="2" w:space="0" w:color="000000"/>
            </w:tcBorders>
          </w:tcPr>
          <w:p w14:paraId="247FC9E3" w14:textId="77777777" w:rsidR="00987C72" w:rsidRPr="00987C72" w:rsidRDefault="00987C72" w:rsidP="004649BE">
            <w:pPr>
              <w:spacing w:after="120" w:line="232" w:lineRule="exact"/>
              <w:ind w:left="80" w:right="80"/>
              <w:rPr>
                <w:rFonts w:ascii="Catamaran Light" w:eastAsia="Trebuchet MS" w:hAnsi="Catamaran Light" w:cs="Catamaran Light"/>
                <w:color w:val="000000"/>
                <w:sz w:val="22"/>
                <w:szCs w:val="22"/>
                <w:lang w:eastAsia="en-US"/>
              </w:rPr>
            </w:pPr>
          </w:p>
        </w:tc>
      </w:tr>
      <w:tr w:rsidR="00987C72" w:rsidRPr="00987C72" w14:paraId="3923CD78"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6354C0F8"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r w:rsidRPr="00987C72">
              <w:rPr>
                <w:rFonts w:ascii="Catamaran Light" w:eastAsia="Trebuchet MS" w:hAnsi="Catamaran Light" w:cs="Catamaran Light"/>
                <w:color w:val="000000"/>
                <w:sz w:val="22"/>
                <w:szCs w:val="22"/>
                <w:lang w:eastAsia="en-US"/>
              </w:rPr>
              <w:t xml:space="preserve">Siret : </w:t>
            </w:r>
          </w:p>
        </w:tc>
        <w:tc>
          <w:tcPr>
            <w:tcW w:w="6237" w:type="dxa"/>
            <w:tcBorders>
              <w:top w:val="single" w:sz="2" w:space="0" w:color="000000"/>
              <w:left w:val="single" w:sz="2" w:space="0" w:color="000000"/>
              <w:bottom w:val="single" w:sz="2" w:space="0" w:color="000000"/>
              <w:right w:val="single" w:sz="2" w:space="0" w:color="000000"/>
            </w:tcBorders>
          </w:tcPr>
          <w:p w14:paraId="457BCAE7" w14:textId="77777777" w:rsidR="00987C72" w:rsidRPr="00987C72" w:rsidRDefault="00987C72" w:rsidP="004649BE">
            <w:pPr>
              <w:spacing w:after="120" w:line="232" w:lineRule="exact"/>
              <w:ind w:left="80" w:right="80"/>
              <w:rPr>
                <w:rFonts w:ascii="Catamaran Light" w:eastAsia="Trebuchet MS" w:hAnsi="Catamaran Light" w:cs="Catamaran Light"/>
                <w:color w:val="000000"/>
                <w:sz w:val="22"/>
                <w:szCs w:val="22"/>
                <w:lang w:eastAsia="en-US"/>
              </w:rPr>
            </w:pPr>
          </w:p>
        </w:tc>
      </w:tr>
      <w:tr w:rsidR="00987C72" w:rsidRPr="00987C72" w14:paraId="6C02AB22"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2D8E4E5C"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r w:rsidRPr="00B5290A">
              <w:rPr>
                <w:rFonts w:ascii="Catamaran Light" w:eastAsia="Trebuchet MS" w:hAnsi="Catamaran Light" w:cs="Catamaran Light"/>
                <w:b/>
                <w:color w:val="000000"/>
                <w:sz w:val="22"/>
                <w:szCs w:val="22"/>
                <w:lang w:eastAsia="en-US"/>
              </w:rPr>
              <w:t>Cotraitant 3</w:t>
            </w:r>
            <w:r w:rsidRPr="00987C72">
              <w:rPr>
                <w:rFonts w:ascii="Catamaran Light" w:eastAsia="Trebuchet MS" w:hAnsi="Catamaran Light" w:cs="Catamaran Light"/>
                <w:color w:val="000000"/>
                <w:sz w:val="22"/>
                <w:szCs w:val="22"/>
                <w:lang w:eastAsia="en-US"/>
              </w:rPr>
              <w:t xml:space="preserve"> - Dénomination sociale :</w:t>
            </w:r>
          </w:p>
        </w:tc>
        <w:tc>
          <w:tcPr>
            <w:tcW w:w="6237" w:type="dxa"/>
            <w:tcBorders>
              <w:top w:val="single" w:sz="2" w:space="0" w:color="000000"/>
              <w:left w:val="single" w:sz="2" w:space="0" w:color="000000"/>
              <w:bottom w:val="single" w:sz="2" w:space="0" w:color="000000"/>
              <w:right w:val="single" w:sz="2" w:space="0" w:color="000000"/>
            </w:tcBorders>
          </w:tcPr>
          <w:p w14:paraId="4760EA20" w14:textId="77777777" w:rsidR="00987C72" w:rsidRPr="00987C72" w:rsidRDefault="00987C72" w:rsidP="004649BE">
            <w:pPr>
              <w:spacing w:after="120" w:line="232" w:lineRule="exact"/>
              <w:ind w:left="80" w:right="80"/>
              <w:rPr>
                <w:rFonts w:ascii="Catamaran Light" w:eastAsia="Trebuchet MS" w:hAnsi="Catamaran Light" w:cs="Catamaran Light"/>
                <w:color w:val="000000"/>
                <w:sz w:val="22"/>
                <w:szCs w:val="22"/>
                <w:lang w:eastAsia="en-US"/>
              </w:rPr>
            </w:pPr>
          </w:p>
        </w:tc>
      </w:tr>
      <w:tr w:rsidR="00987C72" w:rsidRPr="00987C72" w14:paraId="654F8AF8"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3D6C2B91"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r w:rsidRPr="00987C72">
              <w:rPr>
                <w:rFonts w:ascii="Catamaran Light" w:eastAsia="Trebuchet MS" w:hAnsi="Catamaran Light" w:cs="Catamaran Light"/>
                <w:color w:val="000000"/>
                <w:sz w:val="22"/>
                <w:szCs w:val="22"/>
                <w:lang w:eastAsia="en-US"/>
              </w:rPr>
              <w:t>Adresse :</w:t>
            </w:r>
          </w:p>
          <w:p w14:paraId="79D02906"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p>
        </w:tc>
        <w:tc>
          <w:tcPr>
            <w:tcW w:w="6237" w:type="dxa"/>
            <w:tcBorders>
              <w:top w:val="single" w:sz="2" w:space="0" w:color="000000"/>
              <w:left w:val="single" w:sz="2" w:space="0" w:color="000000"/>
              <w:bottom w:val="single" w:sz="2" w:space="0" w:color="000000"/>
              <w:right w:val="single" w:sz="2" w:space="0" w:color="000000"/>
            </w:tcBorders>
          </w:tcPr>
          <w:p w14:paraId="41C2B2BB" w14:textId="77777777" w:rsidR="00987C72" w:rsidRPr="00987C72" w:rsidRDefault="00987C72" w:rsidP="004649BE">
            <w:pPr>
              <w:spacing w:after="120" w:line="232" w:lineRule="exact"/>
              <w:ind w:left="80" w:right="80"/>
              <w:rPr>
                <w:rFonts w:ascii="Catamaran Light" w:eastAsia="Trebuchet MS" w:hAnsi="Catamaran Light" w:cs="Catamaran Light"/>
                <w:color w:val="000000"/>
                <w:sz w:val="22"/>
                <w:szCs w:val="22"/>
                <w:lang w:eastAsia="en-US"/>
              </w:rPr>
            </w:pPr>
          </w:p>
        </w:tc>
      </w:tr>
      <w:tr w:rsidR="00987C72" w:rsidRPr="00987C72" w14:paraId="7F549FB5" w14:textId="77777777" w:rsidTr="00B5290A">
        <w:trPr>
          <w:trHeight w:val="432"/>
        </w:trPr>
        <w:tc>
          <w:tcPr>
            <w:tcW w:w="3669" w:type="dxa"/>
            <w:tcBorders>
              <w:top w:val="single" w:sz="2" w:space="0" w:color="000000"/>
              <w:left w:val="single" w:sz="2" w:space="0" w:color="000000"/>
              <w:bottom w:val="single" w:sz="2" w:space="0" w:color="000000"/>
              <w:right w:val="single" w:sz="2" w:space="0" w:color="000000"/>
            </w:tcBorders>
            <w:shd w:val="clear" w:color="auto" w:fill="DAEEF3" w:themeFill="accent5" w:themeFillTint="33"/>
            <w:tcMar>
              <w:top w:w="0" w:type="dxa"/>
              <w:left w:w="0" w:type="dxa"/>
              <w:bottom w:w="0" w:type="dxa"/>
              <w:right w:w="0" w:type="dxa"/>
            </w:tcMar>
          </w:tcPr>
          <w:p w14:paraId="37934088" w14:textId="77777777" w:rsidR="00987C72" w:rsidRPr="00987C72" w:rsidRDefault="00987C72" w:rsidP="004649BE">
            <w:pPr>
              <w:spacing w:line="232" w:lineRule="exact"/>
              <w:ind w:left="80" w:right="80"/>
              <w:rPr>
                <w:rFonts w:ascii="Catamaran Light" w:eastAsia="Trebuchet MS" w:hAnsi="Catamaran Light" w:cs="Catamaran Light"/>
                <w:color w:val="000000"/>
                <w:sz w:val="22"/>
                <w:szCs w:val="22"/>
                <w:lang w:eastAsia="en-US"/>
              </w:rPr>
            </w:pPr>
            <w:r w:rsidRPr="00987C72">
              <w:rPr>
                <w:rFonts w:ascii="Catamaran Light" w:eastAsia="Trebuchet MS" w:hAnsi="Catamaran Light" w:cs="Catamaran Light"/>
                <w:color w:val="000000"/>
                <w:sz w:val="22"/>
                <w:szCs w:val="22"/>
                <w:lang w:eastAsia="en-US"/>
              </w:rPr>
              <w:t xml:space="preserve">Siret : </w:t>
            </w:r>
          </w:p>
        </w:tc>
        <w:tc>
          <w:tcPr>
            <w:tcW w:w="6237" w:type="dxa"/>
            <w:tcBorders>
              <w:top w:val="single" w:sz="2" w:space="0" w:color="000000"/>
              <w:left w:val="single" w:sz="2" w:space="0" w:color="000000"/>
              <w:bottom w:val="single" w:sz="2" w:space="0" w:color="000000"/>
              <w:right w:val="single" w:sz="2" w:space="0" w:color="000000"/>
            </w:tcBorders>
          </w:tcPr>
          <w:p w14:paraId="271F8596" w14:textId="77777777" w:rsidR="00987C72" w:rsidRPr="00987C72" w:rsidRDefault="00987C72" w:rsidP="004649BE">
            <w:pPr>
              <w:spacing w:after="120" w:line="232" w:lineRule="exact"/>
              <w:ind w:left="80" w:right="80"/>
              <w:rPr>
                <w:rFonts w:ascii="Catamaran Light" w:eastAsia="Trebuchet MS" w:hAnsi="Catamaran Light" w:cs="Catamaran Light"/>
                <w:color w:val="000000"/>
                <w:sz w:val="22"/>
                <w:szCs w:val="22"/>
                <w:lang w:eastAsia="en-US"/>
              </w:rPr>
            </w:pPr>
          </w:p>
        </w:tc>
      </w:tr>
    </w:tbl>
    <w:p w14:paraId="1886A7D0" w14:textId="77777777" w:rsidR="00987C72" w:rsidRPr="00B5290A" w:rsidRDefault="00987C72" w:rsidP="00987C72">
      <w:pPr>
        <w:ind w:left="851"/>
        <w:rPr>
          <w:rFonts w:ascii="Catamaran Light" w:hAnsi="Catamaran Light" w:cs="Catamaran Light"/>
          <w:sz w:val="22"/>
          <w:szCs w:val="22"/>
        </w:rPr>
      </w:pPr>
      <w:r w:rsidRPr="00B5290A">
        <w:rPr>
          <w:rFonts w:ascii="Catamaran Light" w:hAnsi="Catamaran Light" w:cs="Catamaran Light"/>
          <w:sz w:val="22"/>
          <w:szCs w:val="22"/>
        </w:rPr>
        <w:t>Adresse(s) mail valide(s) (secrétariat, personne responsable du suivi de l’offre…) :</w:t>
      </w:r>
    </w:p>
    <w:p w14:paraId="00E091D6" w14:textId="77777777" w:rsidR="00987C72" w:rsidRPr="00987C72" w:rsidRDefault="00987C72" w:rsidP="00987C72">
      <w:pPr>
        <w:ind w:left="851"/>
        <w:rPr>
          <w:rFonts w:ascii="Catamaran Light" w:hAnsi="Catamaran Light" w:cs="Catamaran Light"/>
          <w:sz w:val="22"/>
          <w:szCs w:val="22"/>
        </w:rPr>
      </w:pPr>
      <w:r w:rsidRPr="00987C72">
        <w:rPr>
          <w:rFonts w:ascii="Catamaran Light" w:hAnsi="Catamaran Light" w:cs="Catamaran Light"/>
          <w:sz w:val="22"/>
          <w:szCs w:val="22"/>
        </w:rPr>
        <w:t>………………………………………………………………………….</w:t>
      </w:r>
    </w:p>
    <w:p w14:paraId="424765DB" w14:textId="77777777" w:rsidR="00987C72" w:rsidRDefault="00987C72" w:rsidP="00987C72">
      <w:pPr>
        <w:ind w:left="851"/>
        <w:rPr>
          <w:rFonts w:ascii="Work Sans" w:hAnsi="Work Sans" w:cs="Arial"/>
          <w:iCs/>
        </w:rPr>
      </w:pPr>
    </w:p>
    <w:p w14:paraId="252E9AF2" w14:textId="458C494E" w:rsidR="00B5290A" w:rsidRPr="00987C72" w:rsidRDefault="00B5290A" w:rsidP="00B5290A">
      <w:pPr>
        <w:rPr>
          <w:rFonts w:ascii="Catamaran Light" w:hAnsi="Catamaran Light" w:cs="Catamaran Light"/>
          <w:bCs/>
          <w:sz w:val="22"/>
          <w:szCs w:val="22"/>
        </w:rPr>
      </w:pPr>
      <w:r w:rsidRPr="00987C72">
        <w:rPr>
          <w:rFonts w:ascii="Catamaran Light" w:hAnsi="Catamaran Light" w:cs="Catamaran Light"/>
          <w:b/>
          <w:bCs/>
          <w:spacing w:val="-10"/>
          <w:position w:val="-2"/>
          <w:sz w:val="22"/>
          <w:szCs w:val="22"/>
        </w:rPr>
        <w:t>B.1.</w:t>
      </w:r>
      <w:r>
        <w:rPr>
          <w:rFonts w:ascii="Catamaran Light" w:hAnsi="Catamaran Light" w:cs="Catamaran Light"/>
          <w:b/>
          <w:bCs/>
          <w:spacing w:val="-10"/>
          <w:position w:val="-2"/>
          <w:sz w:val="22"/>
          <w:szCs w:val="22"/>
        </w:rPr>
        <w:t>2</w:t>
      </w:r>
      <w:r w:rsidRPr="00987C72">
        <w:rPr>
          <w:rFonts w:ascii="Catamaran Light" w:hAnsi="Catamaran Light" w:cs="Catamaran Light"/>
          <w:b/>
          <w:bCs/>
          <w:color w:val="FFFF00"/>
          <w:spacing w:val="-10"/>
          <w:position w:val="-2"/>
          <w:sz w:val="22"/>
          <w:szCs w:val="22"/>
        </w:rPr>
        <w:t xml:space="preserve">  </w:t>
      </w:r>
      <w:r>
        <w:rPr>
          <w:rFonts w:ascii="Catamaran Light" w:hAnsi="Catamaran Light" w:cs="Catamaran Light"/>
          <w:b/>
          <w:bCs/>
          <w:sz w:val="22"/>
          <w:szCs w:val="22"/>
        </w:rPr>
        <w:t>Engagement du candidat</w:t>
      </w:r>
    </w:p>
    <w:p w14:paraId="0DE06B8D" w14:textId="2DE90EE4" w:rsidR="00B5290A" w:rsidRDefault="00B5290A" w:rsidP="00B5290A">
      <w:pPr>
        <w:tabs>
          <w:tab w:val="left" w:pos="851"/>
        </w:tabs>
        <w:jc w:val="both"/>
        <w:rPr>
          <w:rFonts w:ascii="Catamaran Light" w:hAnsi="Catamaran Light" w:cs="Catamaran Light"/>
          <w:sz w:val="22"/>
          <w:szCs w:val="22"/>
        </w:rPr>
      </w:pPr>
      <w:r w:rsidRPr="004F721D">
        <w:rPr>
          <w:rFonts w:ascii="Catamaran Light" w:hAnsi="Catamaran Light" w:cs="Catamaran Light"/>
          <w:sz w:val="22"/>
          <w:szCs w:val="22"/>
        </w:rPr>
        <w:t>Après avoir pris connaissance des pièces constitutives du march</w:t>
      </w:r>
      <w:r>
        <w:rPr>
          <w:rFonts w:ascii="Catamaran Light" w:hAnsi="Catamaran Light" w:cs="Catamaran Light"/>
          <w:sz w:val="22"/>
          <w:szCs w:val="22"/>
        </w:rPr>
        <w:t>é, qui sont les suivantes par ordre de priorité décroissante :</w:t>
      </w:r>
      <w:r w:rsidRPr="004F721D">
        <w:rPr>
          <w:rFonts w:ascii="Catamaran Light" w:hAnsi="Catamaran Light" w:cs="Catamaran Light"/>
          <w:sz w:val="22"/>
          <w:szCs w:val="22"/>
        </w:rPr>
        <w:t>,</w:t>
      </w:r>
    </w:p>
    <w:p w14:paraId="634B0C26" w14:textId="0609E0C3" w:rsidR="00B5290A" w:rsidRPr="004F721D" w:rsidRDefault="00B5290A" w:rsidP="00B5290A">
      <w:pPr>
        <w:tabs>
          <w:tab w:val="left" w:pos="851"/>
        </w:tabs>
        <w:ind w:left="1135" w:hanging="284"/>
        <w:jc w:val="both"/>
        <w:rPr>
          <w:rFonts w:ascii="Catamaran Light" w:hAnsi="Catamaran Light" w:cs="Catamaran Light"/>
          <w:sz w:val="22"/>
          <w:szCs w:val="22"/>
        </w:rPr>
      </w:pPr>
      <w:r w:rsidRPr="004F721D">
        <w:rPr>
          <w:rFonts w:ascii="Catamaran Light" w:hAnsi="Catamaran Light" w:cs="Catamaran Light"/>
          <w:sz w:val="22"/>
          <w:szCs w:val="22"/>
          <w:bdr w:val="single" w:sz="4" w:space="0" w:color="auto"/>
        </w:rPr>
        <w:t>X</w:t>
      </w:r>
      <w:r w:rsidRPr="004F721D">
        <w:rPr>
          <w:rFonts w:ascii="Catamaran Light" w:hAnsi="Catamaran Light" w:cs="Catamaran Light"/>
          <w:sz w:val="22"/>
          <w:szCs w:val="22"/>
        </w:rPr>
        <w:t xml:space="preserve"> Le présent acte d’engagement et s</w:t>
      </w:r>
      <w:r>
        <w:rPr>
          <w:rFonts w:ascii="Catamaran Light" w:hAnsi="Catamaran Light" w:cs="Catamaran Light"/>
          <w:sz w:val="22"/>
          <w:szCs w:val="22"/>
        </w:rPr>
        <w:t>es</w:t>
      </w:r>
      <w:r w:rsidRPr="004F721D">
        <w:rPr>
          <w:rFonts w:ascii="Catamaran Light" w:hAnsi="Catamaran Light" w:cs="Catamaran Light"/>
          <w:sz w:val="22"/>
          <w:szCs w:val="22"/>
        </w:rPr>
        <w:t xml:space="preserve"> annexe</w:t>
      </w:r>
      <w:r>
        <w:rPr>
          <w:rFonts w:ascii="Catamaran Light" w:hAnsi="Catamaran Light" w:cs="Catamaran Light"/>
          <w:sz w:val="22"/>
          <w:szCs w:val="22"/>
        </w:rPr>
        <w:t>s</w:t>
      </w:r>
      <w:r w:rsidR="00262071">
        <w:rPr>
          <w:rFonts w:ascii="Catamaran Light" w:hAnsi="Catamaran Light" w:cs="Catamaran Light"/>
          <w:sz w:val="22"/>
          <w:szCs w:val="22"/>
        </w:rPr>
        <w:t xml:space="preserve"> </w:t>
      </w:r>
      <w:r w:rsidR="003B68A1">
        <w:rPr>
          <w:rFonts w:ascii="Catamaran Light" w:hAnsi="Catamaran Light" w:cs="Catamaran Light"/>
          <w:sz w:val="22"/>
          <w:szCs w:val="22"/>
        </w:rPr>
        <w:t>(</w:t>
      </w:r>
      <w:r>
        <w:rPr>
          <w:rFonts w:ascii="Catamaran Light" w:hAnsi="Catamaran Light" w:cs="Catamaran Light"/>
          <w:sz w:val="22"/>
          <w:szCs w:val="22"/>
        </w:rPr>
        <w:t>mise au point éventuelle</w:t>
      </w:r>
      <w:r w:rsidR="008160AB">
        <w:rPr>
          <w:rFonts w:ascii="Catamaran Light" w:hAnsi="Catamaran Light" w:cs="Catamaran Light"/>
          <w:sz w:val="22"/>
          <w:szCs w:val="22"/>
        </w:rPr>
        <w:t>, DPGF</w:t>
      </w:r>
      <w:r w:rsidR="00B37AD9" w:rsidRPr="00020428">
        <w:rPr>
          <w:rFonts w:ascii="Catamaran Light" w:hAnsi="Catamaran Light" w:cs="Catamaran Light"/>
          <w:sz w:val="22"/>
          <w:szCs w:val="22"/>
        </w:rPr>
        <w:t>*</w:t>
      </w:r>
      <w:r w:rsidR="008160AB">
        <w:rPr>
          <w:rFonts w:ascii="Catamaran Light" w:hAnsi="Catamaran Light" w:cs="Catamaran Light"/>
          <w:sz w:val="22"/>
          <w:szCs w:val="22"/>
        </w:rPr>
        <w:t>, BPU</w:t>
      </w:r>
      <w:r w:rsidR="003B68A1">
        <w:rPr>
          <w:rFonts w:ascii="Catamaran Light" w:hAnsi="Catamaran Light" w:cs="Catamaran Light"/>
          <w:sz w:val="22"/>
          <w:szCs w:val="22"/>
        </w:rPr>
        <w:t>…</w:t>
      </w:r>
      <w:r>
        <w:rPr>
          <w:rFonts w:ascii="Catamaran Light" w:hAnsi="Catamaran Light" w:cs="Catamaran Light"/>
          <w:sz w:val="22"/>
          <w:szCs w:val="22"/>
        </w:rPr>
        <w:t>)</w:t>
      </w:r>
      <w:r w:rsidRPr="004F721D">
        <w:rPr>
          <w:rFonts w:ascii="Catamaran Light" w:hAnsi="Catamaran Light" w:cs="Catamaran Light"/>
          <w:sz w:val="22"/>
          <w:szCs w:val="22"/>
        </w:rPr>
        <w:t> ;</w:t>
      </w:r>
    </w:p>
    <w:p w14:paraId="511E0551" w14:textId="77777777" w:rsidR="00B5290A" w:rsidRDefault="00B5290A" w:rsidP="00B5290A">
      <w:pPr>
        <w:suppressAutoHyphens w:val="0"/>
        <w:spacing w:after="120"/>
        <w:ind w:left="851"/>
        <w:jc w:val="both"/>
        <w:rPr>
          <w:rFonts w:ascii="Catamaran Light" w:hAnsi="Catamaran Light" w:cs="Catamaran Light"/>
          <w:sz w:val="22"/>
          <w:szCs w:val="22"/>
        </w:rPr>
      </w:pPr>
      <w:r w:rsidRPr="004F721D">
        <w:rPr>
          <w:rFonts w:ascii="Catamaran Light" w:hAnsi="Catamaran Light" w:cs="Catamaran Light"/>
          <w:sz w:val="22"/>
          <w:szCs w:val="22"/>
          <w:bdr w:val="single" w:sz="4" w:space="0" w:color="auto"/>
        </w:rPr>
        <w:t>X</w:t>
      </w:r>
      <w:r w:rsidRPr="004F721D">
        <w:rPr>
          <w:rFonts w:ascii="Catamaran Light" w:hAnsi="Catamaran Light" w:cs="Catamaran Light"/>
          <w:sz w:val="22"/>
          <w:szCs w:val="22"/>
        </w:rPr>
        <w:t xml:space="preserve"> Le cahier des clauses administratives particulières (CCAP) ;</w:t>
      </w:r>
    </w:p>
    <w:p w14:paraId="3C5B0B21" w14:textId="0D99E017" w:rsidR="00B5290A" w:rsidRPr="00020428" w:rsidRDefault="00B5290A" w:rsidP="00B5290A">
      <w:pPr>
        <w:suppressAutoHyphens w:val="0"/>
        <w:spacing w:after="120"/>
        <w:ind w:left="851"/>
        <w:jc w:val="both"/>
        <w:rPr>
          <w:rFonts w:ascii="Catamaran Light" w:hAnsi="Catamaran Light" w:cs="Catamaran Light"/>
          <w:sz w:val="22"/>
          <w:szCs w:val="22"/>
        </w:rPr>
      </w:pPr>
      <w:r w:rsidRPr="004F721D">
        <w:rPr>
          <w:rFonts w:ascii="Catamaran Light" w:hAnsi="Catamaran Light" w:cs="Catamaran Light"/>
          <w:sz w:val="22"/>
          <w:szCs w:val="22"/>
          <w:bdr w:val="single" w:sz="4" w:space="0" w:color="auto"/>
        </w:rPr>
        <w:t>X</w:t>
      </w:r>
      <w:r w:rsidRPr="004F721D">
        <w:rPr>
          <w:rFonts w:ascii="Catamaran Light" w:hAnsi="Catamaran Light" w:cs="Catamaran Light"/>
          <w:sz w:val="22"/>
          <w:szCs w:val="22"/>
        </w:rPr>
        <w:t xml:space="preserve"> Le cahier des clauses techniques particulières (CCTP) et s</w:t>
      </w:r>
      <w:r>
        <w:rPr>
          <w:rFonts w:ascii="Catamaran Light" w:hAnsi="Catamaran Light" w:cs="Catamaran Light"/>
          <w:sz w:val="22"/>
          <w:szCs w:val="22"/>
        </w:rPr>
        <w:t>es</w:t>
      </w:r>
      <w:r w:rsidRPr="004F721D">
        <w:rPr>
          <w:rFonts w:ascii="Catamaran Light" w:hAnsi="Catamaran Light" w:cs="Catamaran Light"/>
          <w:sz w:val="22"/>
          <w:szCs w:val="22"/>
        </w:rPr>
        <w:t xml:space="preserve"> </w:t>
      </w:r>
      <w:r w:rsidRPr="00020428">
        <w:rPr>
          <w:rFonts w:ascii="Catamaran Light" w:hAnsi="Catamaran Light" w:cs="Catamaran Light"/>
          <w:sz w:val="22"/>
          <w:szCs w:val="22"/>
        </w:rPr>
        <w:t>annexes</w:t>
      </w:r>
      <w:r w:rsidR="00020428" w:rsidRPr="00020428">
        <w:rPr>
          <w:rFonts w:ascii="Catamaran Light" w:hAnsi="Catamaran Light" w:cs="Catamaran Light"/>
          <w:sz w:val="22"/>
          <w:szCs w:val="22"/>
        </w:rPr>
        <w:t xml:space="preserve">  (diagnostic amiante, diagnostic PEMD, annexe</w:t>
      </w:r>
      <w:r w:rsidR="00AB422E">
        <w:rPr>
          <w:rFonts w:ascii="Catamaran Light" w:hAnsi="Catamaran Light" w:cs="Catamaran Light"/>
          <w:sz w:val="22"/>
          <w:szCs w:val="22"/>
        </w:rPr>
        <w:t>s</w:t>
      </w:r>
      <w:r w:rsidR="00020428" w:rsidRPr="00020428">
        <w:rPr>
          <w:rFonts w:ascii="Catamaran Light" w:hAnsi="Catamaran Light" w:cs="Catamaran Light"/>
          <w:sz w:val="22"/>
          <w:szCs w:val="22"/>
        </w:rPr>
        <w:t xml:space="preserve"> réemploi</w:t>
      </w:r>
      <w:r w:rsidR="00020428">
        <w:rPr>
          <w:rFonts w:ascii="Catamaran Light" w:hAnsi="Catamaran Light" w:cs="Catamaran Light"/>
          <w:sz w:val="22"/>
          <w:szCs w:val="22"/>
        </w:rPr>
        <w:t>, pièces graphiques, PGCSPS, RICT</w:t>
      </w:r>
      <w:r w:rsidR="00020428" w:rsidRPr="00020428">
        <w:rPr>
          <w:rFonts w:ascii="Catamaran Light" w:hAnsi="Catamaran Light" w:cs="Catamaran Light"/>
          <w:sz w:val="22"/>
          <w:szCs w:val="22"/>
        </w:rPr>
        <w:t>…),</w:t>
      </w:r>
    </w:p>
    <w:p w14:paraId="6F1DFD3A" w14:textId="4558D1B7" w:rsidR="00262071" w:rsidRDefault="00262071" w:rsidP="00262071">
      <w:pPr>
        <w:suppressAutoHyphens w:val="0"/>
        <w:spacing w:after="120"/>
        <w:ind w:left="851"/>
        <w:jc w:val="both"/>
        <w:rPr>
          <w:rFonts w:ascii="Catamaran Light" w:hAnsi="Catamaran Light" w:cs="Catamaran Light"/>
          <w:sz w:val="22"/>
          <w:szCs w:val="22"/>
        </w:rPr>
      </w:pPr>
      <w:r w:rsidRPr="004F721D">
        <w:rPr>
          <w:rFonts w:ascii="Catamaran Light" w:hAnsi="Catamaran Light" w:cs="Catamaran Light"/>
          <w:sz w:val="22"/>
          <w:szCs w:val="22"/>
          <w:bdr w:val="single" w:sz="4" w:space="0" w:color="auto"/>
        </w:rPr>
        <w:t>X</w:t>
      </w:r>
      <w:r w:rsidRPr="004F721D">
        <w:rPr>
          <w:rFonts w:ascii="Catamaran Light" w:hAnsi="Catamaran Light" w:cs="Catamaran Light"/>
          <w:sz w:val="22"/>
          <w:szCs w:val="22"/>
        </w:rPr>
        <w:t xml:space="preserve"> Le </w:t>
      </w:r>
      <w:r>
        <w:rPr>
          <w:rFonts w:ascii="Catamaran Light" w:hAnsi="Catamaran Light" w:cs="Catamaran Light"/>
          <w:sz w:val="22"/>
          <w:szCs w:val="22"/>
        </w:rPr>
        <w:t>calendrier détaillé d’exécution</w:t>
      </w:r>
      <w:r w:rsidR="00020428">
        <w:rPr>
          <w:rFonts w:ascii="Catamaran Light" w:hAnsi="Catamaran Light" w:cs="Catamaran Light"/>
          <w:sz w:val="22"/>
          <w:szCs w:val="22"/>
        </w:rPr>
        <w:t xml:space="preserve"> (planning)</w:t>
      </w:r>
      <w:r w:rsidRPr="004F721D">
        <w:rPr>
          <w:rFonts w:ascii="Catamaran Light" w:hAnsi="Catamaran Light" w:cs="Catamaran Light"/>
          <w:sz w:val="22"/>
          <w:szCs w:val="22"/>
        </w:rPr>
        <w:t xml:space="preserve"> ;</w:t>
      </w:r>
    </w:p>
    <w:p w14:paraId="13E394F9" w14:textId="77777777" w:rsidR="00262071" w:rsidRPr="00B5290A" w:rsidRDefault="00262071" w:rsidP="00262071">
      <w:pPr>
        <w:pStyle w:val="Paragraphedeliste"/>
        <w:suppressAutoHyphens w:val="0"/>
        <w:spacing w:after="120"/>
        <w:ind w:left="851"/>
        <w:jc w:val="both"/>
        <w:rPr>
          <w:rFonts w:ascii="Catamaran Light" w:hAnsi="Catamaran Light" w:cs="Catamaran Light"/>
          <w:sz w:val="22"/>
          <w:szCs w:val="22"/>
        </w:rPr>
      </w:pPr>
      <w:r w:rsidRPr="00B5290A">
        <w:rPr>
          <w:rFonts w:ascii="Catamaran Light" w:hAnsi="Catamaran Light" w:cs="Catamaran Light"/>
          <w:sz w:val="22"/>
          <w:szCs w:val="22"/>
          <w:bdr w:val="single" w:sz="4" w:space="0" w:color="auto"/>
        </w:rPr>
        <w:t>X</w:t>
      </w:r>
      <w:r w:rsidRPr="00B5290A">
        <w:rPr>
          <w:rFonts w:ascii="Catamaran Light" w:hAnsi="Catamaran Light" w:cs="Catamaran Light"/>
          <w:sz w:val="22"/>
          <w:szCs w:val="22"/>
        </w:rPr>
        <w:t xml:space="preserve"> Le cahier des clauses administratives générales des marchés publics de travaux (CCAG- travaux) dans sa version en vigueur au moment du lancement de la consultation ;</w:t>
      </w:r>
    </w:p>
    <w:p w14:paraId="75983B43" w14:textId="35143364" w:rsidR="00262071" w:rsidRDefault="00262071" w:rsidP="00262071">
      <w:pPr>
        <w:suppressAutoHyphens w:val="0"/>
        <w:spacing w:after="120"/>
        <w:ind w:left="851"/>
        <w:jc w:val="both"/>
        <w:rPr>
          <w:rFonts w:ascii="Catamaran Light" w:hAnsi="Catamaran Light" w:cs="Catamaran Light"/>
          <w:sz w:val="22"/>
          <w:szCs w:val="22"/>
        </w:rPr>
      </w:pPr>
      <w:r w:rsidRPr="00B5290A">
        <w:rPr>
          <w:rFonts w:ascii="Catamaran Light" w:hAnsi="Catamaran Light" w:cs="Catamaran Light"/>
          <w:sz w:val="22"/>
          <w:szCs w:val="22"/>
          <w:bdr w:val="single" w:sz="4" w:space="0" w:color="auto"/>
        </w:rPr>
        <w:t>X</w:t>
      </w:r>
      <w:r w:rsidRPr="00B5290A">
        <w:rPr>
          <w:rFonts w:ascii="Catamaran Light" w:hAnsi="Catamaran Light" w:cs="Catamaran Light"/>
          <w:sz w:val="22"/>
          <w:szCs w:val="22"/>
        </w:rPr>
        <w:t xml:space="preserve"> </w:t>
      </w:r>
      <w:r w:rsidRPr="00262071">
        <w:rPr>
          <w:rFonts w:ascii="Catamaran Light" w:hAnsi="Catamaran Light" w:cs="Catamaran Light"/>
          <w:sz w:val="22"/>
          <w:szCs w:val="22"/>
        </w:rPr>
        <w:t>Les normes françaises et européennes, textes règlementaires en vigueur et le cahier des clauses spéciales des documents techniques unifiés (CCS/DTU), tels qu'ils sont énumérés à l'annexe n°1 de la circulaire du Ministère de l'Economie et des Finances en date du 19 juillet 1988, compte tenu des modifications qui leur sont apportées par l'annexe n°2 de ladite circulaire</w:t>
      </w:r>
      <w:r>
        <w:rPr>
          <w:rFonts w:ascii="Catamaran Light" w:hAnsi="Catamaran Light" w:cs="Catamaran Light"/>
          <w:sz w:val="22"/>
          <w:szCs w:val="22"/>
        </w:rPr>
        <w:t> ;</w:t>
      </w:r>
    </w:p>
    <w:p w14:paraId="76FFDB4F" w14:textId="4A1C79DC" w:rsidR="00262071" w:rsidRPr="00262071" w:rsidRDefault="00262071" w:rsidP="00262071">
      <w:pPr>
        <w:spacing w:line="240" w:lineRule="atLeast"/>
        <w:ind w:left="851"/>
        <w:jc w:val="both"/>
        <w:rPr>
          <w:rFonts w:ascii="Catamaran Light" w:hAnsi="Catamaran Light" w:cs="Catamaran Light"/>
          <w:sz w:val="22"/>
          <w:szCs w:val="22"/>
        </w:rPr>
      </w:pPr>
      <w:r w:rsidRPr="00262071">
        <w:rPr>
          <w:rFonts w:ascii="Catamaran Light" w:hAnsi="Catamaran Light" w:cs="Catamaran Light"/>
          <w:sz w:val="22"/>
          <w:szCs w:val="22"/>
          <w:bdr w:val="single" w:sz="4" w:space="0" w:color="auto"/>
        </w:rPr>
        <w:t>X</w:t>
      </w:r>
      <w:r w:rsidRPr="00262071">
        <w:rPr>
          <w:rFonts w:ascii="Catamaran Light" w:hAnsi="Catamaran Light" w:cs="Catamaran Light"/>
          <w:sz w:val="22"/>
          <w:szCs w:val="22"/>
        </w:rPr>
        <w:t xml:space="preserve"> Le règlement de sécurité contre les risques d'incendie et de panique dans les établissements recevant du public.</w:t>
      </w:r>
    </w:p>
    <w:p w14:paraId="7D30D1B1" w14:textId="77777777" w:rsidR="00262071" w:rsidRPr="004F721D" w:rsidRDefault="00262071" w:rsidP="00262071">
      <w:pPr>
        <w:suppressAutoHyphens w:val="0"/>
        <w:spacing w:after="120"/>
        <w:ind w:left="851"/>
        <w:jc w:val="both"/>
        <w:rPr>
          <w:rFonts w:ascii="Catamaran Light" w:hAnsi="Catamaran Light" w:cs="Catamaran Light"/>
          <w:sz w:val="22"/>
          <w:szCs w:val="22"/>
        </w:rPr>
      </w:pPr>
      <w:r w:rsidRPr="004F721D">
        <w:rPr>
          <w:rFonts w:ascii="Catamaran Light" w:hAnsi="Catamaran Light" w:cs="Catamaran Light"/>
          <w:sz w:val="22"/>
          <w:szCs w:val="22"/>
          <w:bdr w:val="single" w:sz="4" w:space="0" w:color="auto"/>
        </w:rPr>
        <w:t>X</w:t>
      </w:r>
      <w:r w:rsidRPr="004F721D">
        <w:rPr>
          <w:rFonts w:ascii="Catamaran Light" w:hAnsi="Catamaran Light" w:cs="Catamaran Light"/>
          <w:sz w:val="22"/>
          <w:szCs w:val="22"/>
        </w:rPr>
        <w:t xml:space="preserve"> L</w:t>
      </w:r>
      <w:r>
        <w:rPr>
          <w:rFonts w:ascii="Catamaran Light" w:hAnsi="Catamaran Light" w:cs="Catamaran Light"/>
          <w:sz w:val="22"/>
          <w:szCs w:val="22"/>
        </w:rPr>
        <w:t>(</w:t>
      </w:r>
      <w:r w:rsidRPr="004F721D">
        <w:rPr>
          <w:rFonts w:ascii="Catamaran Light" w:hAnsi="Catamaran Light" w:cs="Catamaran Light"/>
          <w:sz w:val="22"/>
          <w:szCs w:val="22"/>
        </w:rPr>
        <w:t>e</w:t>
      </w:r>
      <w:r>
        <w:rPr>
          <w:rFonts w:ascii="Catamaran Light" w:hAnsi="Catamaran Light" w:cs="Catamaran Light"/>
          <w:sz w:val="22"/>
          <w:szCs w:val="22"/>
        </w:rPr>
        <w:t>s) éventuel(s )contrat(s) de sous-traitance ;</w:t>
      </w:r>
    </w:p>
    <w:p w14:paraId="417E13B6" w14:textId="0F7C6CF7" w:rsidR="00B5290A" w:rsidRDefault="00B5290A" w:rsidP="00B5290A">
      <w:pPr>
        <w:suppressAutoHyphens w:val="0"/>
        <w:spacing w:after="120"/>
        <w:ind w:left="851"/>
        <w:jc w:val="both"/>
        <w:rPr>
          <w:rFonts w:ascii="Catamaran Light" w:hAnsi="Catamaran Light" w:cs="Catamaran Light"/>
          <w:sz w:val="22"/>
          <w:szCs w:val="22"/>
        </w:rPr>
      </w:pPr>
      <w:r w:rsidRPr="004F721D">
        <w:rPr>
          <w:rFonts w:ascii="Catamaran Light" w:hAnsi="Catamaran Light" w:cs="Catamaran Light"/>
          <w:sz w:val="22"/>
          <w:szCs w:val="22"/>
          <w:bdr w:val="single" w:sz="4" w:space="0" w:color="auto"/>
        </w:rPr>
        <w:lastRenderedPageBreak/>
        <w:t>X</w:t>
      </w:r>
      <w:r w:rsidRPr="004F721D">
        <w:rPr>
          <w:rFonts w:ascii="Catamaran Light" w:hAnsi="Catamaran Light" w:cs="Catamaran Light"/>
          <w:sz w:val="22"/>
          <w:szCs w:val="22"/>
        </w:rPr>
        <w:t xml:space="preserve"> L’offre technique du titulaire, y compris les compléments </w:t>
      </w:r>
      <w:r>
        <w:rPr>
          <w:rFonts w:ascii="Catamaran Light" w:hAnsi="Catamaran Light" w:cs="Catamaran Light"/>
          <w:sz w:val="22"/>
          <w:szCs w:val="22"/>
        </w:rPr>
        <w:t xml:space="preserve">éventuels </w:t>
      </w:r>
      <w:r w:rsidRPr="004F721D">
        <w:rPr>
          <w:rFonts w:ascii="Catamaran Light" w:hAnsi="Catamaran Light" w:cs="Catamaran Light"/>
          <w:sz w:val="22"/>
          <w:szCs w:val="22"/>
        </w:rPr>
        <w:t xml:space="preserve">apportés par le titulaire </w:t>
      </w:r>
      <w:r>
        <w:rPr>
          <w:rFonts w:ascii="Catamaran Light" w:hAnsi="Catamaran Light" w:cs="Catamaran Light"/>
          <w:sz w:val="22"/>
          <w:szCs w:val="22"/>
        </w:rPr>
        <w:t>en cas de demande de compléments d’information</w:t>
      </w:r>
      <w:r w:rsidR="002C7B21" w:rsidRPr="00197ACA">
        <w:rPr>
          <w:rFonts w:ascii="Catamaran Light" w:hAnsi="Catamaran Light" w:cs="Catamaran Light"/>
          <w:sz w:val="22"/>
          <w:szCs w:val="22"/>
        </w:rPr>
        <w:t>, l’ensemble devant impérativement être rédigé dans la « trame de mémoire technique » fournie dans le dossier</w:t>
      </w:r>
      <w:r w:rsidR="00902C1A">
        <w:rPr>
          <w:rFonts w:ascii="Catamaran Light" w:hAnsi="Catamaran Light" w:cs="Catamaran Light"/>
          <w:sz w:val="22"/>
          <w:szCs w:val="22"/>
        </w:rPr>
        <w:t> ;</w:t>
      </w:r>
    </w:p>
    <w:p w14:paraId="4811A70B" w14:textId="09036492" w:rsidR="00B37AD9" w:rsidRPr="00B37AD9" w:rsidRDefault="00B37AD9" w:rsidP="00B37AD9">
      <w:pPr>
        <w:pStyle w:val="Default"/>
        <w:jc w:val="both"/>
        <w:rPr>
          <w:rFonts w:ascii="Catamaran Light" w:hAnsi="Catamaran Light" w:cs="Catamaran Light"/>
          <w:color w:val="auto"/>
          <w:sz w:val="22"/>
          <w:szCs w:val="22"/>
        </w:rPr>
      </w:pPr>
      <w:r w:rsidRPr="00020428">
        <w:rPr>
          <w:rFonts w:ascii="Catamaran Light" w:hAnsi="Catamaran Light" w:cs="Catamaran Light"/>
          <w:color w:val="auto"/>
          <w:sz w:val="22"/>
          <w:szCs w:val="22"/>
        </w:rPr>
        <w:t>*</w:t>
      </w:r>
      <w:r w:rsidRPr="00B37AD9">
        <w:rPr>
          <w:rFonts w:ascii="Catamaran Light" w:hAnsi="Catamaran Light" w:cs="Catamaran Light"/>
          <w:color w:val="auto"/>
          <w:sz w:val="22"/>
          <w:szCs w:val="22"/>
        </w:rPr>
        <w:t xml:space="preserve"> La DPGF est un document contractuel utilisé uniquement pour le contrôle des situations de travaux et l’évaluation éventuelle de travaux en plus ou en moins. </w:t>
      </w:r>
    </w:p>
    <w:p w14:paraId="68423A7E" w14:textId="77777777" w:rsidR="00B37AD9" w:rsidRPr="00B37AD9" w:rsidRDefault="00B37AD9" w:rsidP="00B37AD9">
      <w:pPr>
        <w:suppressAutoHyphens w:val="0"/>
        <w:autoSpaceDE w:val="0"/>
        <w:autoSpaceDN w:val="0"/>
        <w:adjustRightInd w:val="0"/>
        <w:jc w:val="both"/>
        <w:rPr>
          <w:rFonts w:ascii="Catamaran Light" w:hAnsi="Catamaran Light" w:cs="Catamaran Light"/>
          <w:sz w:val="22"/>
          <w:szCs w:val="22"/>
          <w:lang w:eastAsia="fr-FR"/>
        </w:rPr>
      </w:pPr>
      <w:r w:rsidRPr="00B37AD9">
        <w:rPr>
          <w:rFonts w:ascii="Catamaran Light" w:hAnsi="Catamaran Light" w:cs="Catamaran Light"/>
          <w:sz w:val="22"/>
          <w:szCs w:val="22"/>
          <w:lang w:eastAsia="fr-FR"/>
        </w:rPr>
        <w:t xml:space="preserve">Les erreurs qui peuvent être relevées dans ce devis après la remise des offres ne peuvent en aucun cas conduire à la modification du forfait porté à la soumission. </w:t>
      </w:r>
    </w:p>
    <w:p w14:paraId="4FCAEA62" w14:textId="77777777" w:rsidR="00B37AD9" w:rsidRPr="00B37AD9" w:rsidRDefault="00B37AD9" w:rsidP="00B37AD9">
      <w:pPr>
        <w:suppressAutoHyphens w:val="0"/>
        <w:autoSpaceDE w:val="0"/>
        <w:autoSpaceDN w:val="0"/>
        <w:adjustRightInd w:val="0"/>
        <w:jc w:val="both"/>
        <w:rPr>
          <w:rFonts w:ascii="Catamaran Light" w:hAnsi="Catamaran Light" w:cs="Catamaran Light"/>
          <w:sz w:val="22"/>
          <w:szCs w:val="22"/>
          <w:lang w:eastAsia="fr-FR"/>
        </w:rPr>
      </w:pPr>
      <w:r w:rsidRPr="00B37AD9">
        <w:rPr>
          <w:rFonts w:ascii="Catamaran Light" w:hAnsi="Catamaran Light" w:cs="Catamaran Light"/>
          <w:sz w:val="22"/>
          <w:szCs w:val="22"/>
          <w:lang w:eastAsia="fr-FR"/>
        </w:rPr>
        <w:t xml:space="preserve">Les quantitatifs mentionnés dans la Décomposition du Prix Global et Forfaitaire sont donnés à titre indicatif. </w:t>
      </w:r>
    </w:p>
    <w:p w14:paraId="1C6E8B35" w14:textId="368EA00C" w:rsidR="00B37AD9" w:rsidRPr="00B37AD9" w:rsidRDefault="00B37AD9" w:rsidP="00B37AD9">
      <w:pPr>
        <w:pStyle w:val="Default"/>
        <w:jc w:val="both"/>
        <w:rPr>
          <w:rFonts w:ascii="Catamaran Light" w:hAnsi="Catamaran Light" w:cs="Catamaran Light"/>
          <w:color w:val="auto"/>
          <w:sz w:val="22"/>
          <w:szCs w:val="22"/>
        </w:rPr>
      </w:pPr>
      <w:r w:rsidRPr="00B37AD9">
        <w:rPr>
          <w:rFonts w:ascii="Catamaran Light" w:hAnsi="Catamaran Light" w:cs="Catamaran Light"/>
          <w:color w:val="auto"/>
          <w:sz w:val="22"/>
          <w:szCs w:val="22"/>
        </w:rPr>
        <w:t>Les Prix Unitaires renseignés par le candidat dans la Décomposition du Prix Global et Forfaitaire sont contractuels.</w:t>
      </w:r>
    </w:p>
    <w:p w14:paraId="1BC61CD7" w14:textId="77777777" w:rsidR="00B37AD9" w:rsidRDefault="00B37AD9" w:rsidP="00B5290A">
      <w:pPr>
        <w:pStyle w:val="RedTxt"/>
        <w:ind w:firstLine="0"/>
        <w:rPr>
          <w:rFonts w:ascii="Catamaran Light" w:hAnsi="Catamaran Light" w:cs="Catamaran Light"/>
          <w:szCs w:val="22"/>
        </w:rPr>
      </w:pPr>
    </w:p>
    <w:p w14:paraId="16E22210" w14:textId="06FE2B92" w:rsidR="00B5290A" w:rsidRDefault="00B5290A" w:rsidP="00B5290A">
      <w:pPr>
        <w:pStyle w:val="RedTxt"/>
        <w:ind w:firstLine="0"/>
        <w:rPr>
          <w:rFonts w:ascii="Catamaran Light" w:hAnsi="Catamaran Light" w:cs="Catamaran Light"/>
          <w:szCs w:val="22"/>
        </w:rPr>
      </w:pPr>
      <w:r w:rsidRPr="00B5290A">
        <w:rPr>
          <w:rFonts w:ascii="Catamaran Light" w:hAnsi="Catamaran Light" w:cs="Catamaran Light"/>
          <w:szCs w:val="22"/>
        </w:rPr>
        <w:t>Toutes les pièces générales ci-dessus sont réputées connues de l’entrepreneur bien que n'étant pas jointes au dossier.</w:t>
      </w:r>
    </w:p>
    <w:p w14:paraId="5FDA335D" w14:textId="50F160E2" w:rsidR="00B37AD9" w:rsidRDefault="00B37AD9" w:rsidP="00B5290A">
      <w:pPr>
        <w:pStyle w:val="RedTxt"/>
        <w:ind w:firstLine="0"/>
        <w:rPr>
          <w:rFonts w:ascii="Catamaran Light" w:hAnsi="Catamaran Light" w:cs="Catamaran Light"/>
          <w:szCs w:val="22"/>
        </w:rPr>
      </w:pPr>
    </w:p>
    <w:p w14:paraId="571E9FBB" w14:textId="3170CABA" w:rsidR="00B37AD9" w:rsidRPr="00B5290A" w:rsidRDefault="00B37AD9" w:rsidP="00B5290A">
      <w:pPr>
        <w:pStyle w:val="RedTxt"/>
        <w:ind w:firstLine="0"/>
        <w:rPr>
          <w:rFonts w:ascii="Catamaran Light" w:hAnsi="Catamaran Light" w:cs="Catamaran Light"/>
          <w:szCs w:val="22"/>
        </w:rPr>
      </w:pPr>
      <w:r w:rsidRPr="00B37AD9">
        <w:rPr>
          <w:rFonts w:ascii="Catamaran Light" w:hAnsi="Catamaran Light" w:cs="Catamaran Light"/>
          <w:szCs w:val="22"/>
        </w:rPr>
        <w:t>En plus des pièces contractuelles, l’entreprise est réputée avoir connaissance et est tenue de respecter les textes, règlements et documents généraux régissant son activité.</w:t>
      </w:r>
    </w:p>
    <w:p w14:paraId="7C416BF1" w14:textId="77777777" w:rsidR="00B5290A" w:rsidRPr="00B5290A" w:rsidRDefault="00B5290A" w:rsidP="00B5290A">
      <w:pPr>
        <w:rPr>
          <w:rFonts w:ascii="Catamaran Light" w:hAnsi="Catamaran Light" w:cs="Catamaran Light"/>
          <w:sz w:val="22"/>
          <w:szCs w:val="22"/>
        </w:rPr>
      </w:pPr>
    </w:p>
    <w:p w14:paraId="74D6FC3A" w14:textId="77777777" w:rsidR="00B5290A" w:rsidRPr="00B5290A" w:rsidRDefault="00B5290A" w:rsidP="00B5290A">
      <w:pPr>
        <w:pStyle w:val="fcase1ertab"/>
        <w:spacing w:before="120" w:after="60"/>
        <w:ind w:left="851" w:firstLine="0"/>
        <w:rPr>
          <w:rFonts w:ascii="Catamaran Light" w:hAnsi="Catamaran Light" w:cs="Catamaran Light"/>
          <w:sz w:val="22"/>
          <w:szCs w:val="22"/>
        </w:rPr>
      </w:pPr>
      <w:r w:rsidRPr="00B5290A">
        <w:rPr>
          <w:rFonts w:ascii="Catamaran Light" w:hAnsi="Catamaran Light" w:cs="Catamaran Light"/>
          <w:sz w:val="22"/>
          <w:szCs w:val="22"/>
        </w:rPr>
        <w:t>- Je m'engage, conformément auxdits documents, à livrer les fournitures demandées ou à exécuter les prestations ou travaux demandés aux prix indiqués ci-dessous</w:t>
      </w:r>
      <w:r w:rsidRPr="00B5290A">
        <w:rPr>
          <w:rStyle w:val="Appelnotedebasdep"/>
          <w:rFonts w:ascii="Catamaran Light" w:hAnsi="Catamaran Light" w:cs="Catamaran Light"/>
          <w:sz w:val="22"/>
          <w:szCs w:val="22"/>
        </w:rPr>
        <w:footnoteReference w:id="2"/>
      </w:r>
      <w:r w:rsidRPr="00B5290A">
        <w:rPr>
          <w:rFonts w:ascii="Catamaran Light" w:hAnsi="Catamaran Light" w:cs="Catamaran Light"/>
          <w:sz w:val="22"/>
          <w:szCs w:val="22"/>
        </w:rPr>
        <w:t>:</w:t>
      </w:r>
    </w:p>
    <w:p w14:paraId="76972AB0" w14:textId="77777777" w:rsidR="00B5290A" w:rsidRPr="00B5290A" w:rsidRDefault="00B5290A" w:rsidP="00B5290A">
      <w:pPr>
        <w:pStyle w:val="fcasegauche"/>
        <w:tabs>
          <w:tab w:val="left" w:pos="426"/>
        </w:tabs>
        <w:spacing w:before="240" w:after="120"/>
        <w:ind w:left="851" w:firstLine="0"/>
        <w:rPr>
          <w:rFonts w:ascii="Catamaran Light" w:hAnsi="Catamaran Light" w:cs="Catamaran Light"/>
          <w:sz w:val="22"/>
          <w:szCs w:val="22"/>
        </w:rPr>
      </w:pPr>
      <w:r w:rsidRPr="00B5290A">
        <w:rPr>
          <w:rFonts w:ascii="Catamaran Light" w:hAnsi="Catamaran Light" w:cs="Catamaran Light"/>
          <w:sz w:val="22"/>
          <w:szCs w:val="22"/>
        </w:rPr>
        <w:t xml:space="preserve">- Je m’engage ou j’engage le groupement dont je suis mandataire, sur la base de mon offre ou de l’offre du groupement </w:t>
      </w:r>
      <w:r w:rsidRPr="00B5290A">
        <w:rPr>
          <w:rFonts w:ascii="Catamaran Light" w:hAnsi="Catamaran Light" w:cs="Catamaran Light"/>
          <w:i/>
          <w:iCs/>
          <w:sz w:val="22"/>
          <w:szCs w:val="22"/>
        </w:rPr>
        <w:t>- Rayer les mentions inutiles</w:t>
      </w:r>
      <w:r w:rsidRPr="00B5290A">
        <w:rPr>
          <w:rFonts w:ascii="Catamaran Light" w:hAnsi="Catamaran Light" w:cs="Catamaran Light"/>
          <w:sz w:val="22"/>
          <w:szCs w:val="22"/>
        </w:rPr>
        <w:t xml:space="preserve">  </w:t>
      </w:r>
    </w:p>
    <w:p w14:paraId="204D9840" w14:textId="77777777" w:rsidR="00B5290A" w:rsidRPr="00B5290A" w:rsidRDefault="00B5290A" w:rsidP="00B5290A">
      <w:pPr>
        <w:pStyle w:val="Titre2"/>
        <w:rPr>
          <w:rFonts w:ascii="Catamaran Light" w:hAnsi="Catamaran Light" w:cs="Catamaran Light"/>
          <w:color w:val="FF0000"/>
          <w:sz w:val="22"/>
          <w:szCs w:val="22"/>
        </w:rPr>
      </w:pPr>
    </w:p>
    <w:p w14:paraId="5BD6A1E5" w14:textId="5EDB5F04" w:rsidR="00B5290A" w:rsidRPr="00B5290A" w:rsidRDefault="00B5290A" w:rsidP="00B5290A">
      <w:pPr>
        <w:tabs>
          <w:tab w:val="left" w:pos="426"/>
          <w:tab w:val="left" w:pos="851"/>
        </w:tabs>
        <w:spacing w:after="60"/>
        <w:jc w:val="both"/>
        <w:rPr>
          <w:rFonts w:ascii="Catamaran Light" w:hAnsi="Catamaran Light" w:cs="Catamaran Light"/>
          <w:color w:val="0000FF"/>
          <w:sz w:val="22"/>
          <w:szCs w:val="22"/>
        </w:rPr>
      </w:pPr>
      <w:r w:rsidRPr="00B5290A">
        <w:rPr>
          <w:rFonts w:ascii="Catamaran Light" w:hAnsi="Catamaran Light" w:cs="Catamaran Light"/>
          <w:sz w:val="22"/>
          <w:szCs w:val="22"/>
        </w:rPr>
        <w:t>Cette offre, exprimée en euros, porte</w:t>
      </w:r>
      <w:r w:rsidRPr="00B5290A">
        <w:rPr>
          <w:rFonts w:ascii="Catamaran Light" w:hAnsi="Catamaran Light" w:cs="Catamaran Light"/>
          <w:b/>
          <w:bCs/>
          <w:sz w:val="22"/>
          <w:szCs w:val="22"/>
        </w:rPr>
        <w:t xml:space="preserve"> </w:t>
      </w:r>
      <w:r w:rsidRPr="004772AD">
        <w:rPr>
          <w:rFonts w:ascii="Catamaran Light" w:hAnsi="Catamaran Light" w:cs="Catamaran Light"/>
          <w:bCs/>
          <w:sz w:val="22"/>
          <w:szCs w:val="22"/>
        </w:rPr>
        <w:t>sur le marché suivant</w:t>
      </w:r>
      <w:r w:rsidRPr="00B5290A">
        <w:rPr>
          <w:rFonts w:ascii="Catamaran Light" w:hAnsi="Catamaran Light" w:cs="Catamaran Light"/>
          <w:b/>
          <w:bCs/>
          <w:sz w:val="22"/>
          <w:szCs w:val="22"/>
        </w:rPr>
        <w:t xml:space="preserve"> :</w:t>
      </w:r>
      <w:r w:rsidRPr="00B5290A">
        <w:rPr>
          <w:rFonts w:ascii="Catamaran Light" w:hAnsi="Catamaran Light" w:cs="Catamaran Light"/>
          <w:b/>
          <w:bCs/>
          <w:color w:val="000000"/>
          <w:sz w:val="22"/>
          <w:szCs w:val="22"/>
        </w:rPr>
        <w:t xml:space="preserve"> </w:t>
      </w:r>
      <w:r w:rsidR="009400AB">
        <w:rPr>
          <w:rFonts w:ascii="Catamaran Light" w:hAnsi="Catamaran Light" w:cs="Catamaran Light"/>
          <w:b/>
          <w:color w:val="000000"/>
          <w:sz w:val="22"/>
          <w:szCs w:val="22"/>
        </w:rPr>
        <w:t>Travaux de désamiantage et de déconstruction</w:t>
      </w:r>
      <w:r w:rsidR="004772AD" w:rsidRPr="004772AD">
        <w:rPr>
          <w:rFonts w:ascii="Catamaran Light" w:hAnsi="Catamaran Light" w:cs="Catamaran Light"/>
          <w:b/>
          <w:color w:val="000000"/>
          <w:sz w:val="22"/>
          <w:szCs w:val="22"/>
        </w:rPr>
        <w:t xml:space="preserve"> </w:t>
      </w:r>
      <w:r w:rsidR="009400AB">
        <w:rPr>
          <w:rFonts w:ascii="Catamaran Light" w:hAnsi="Catamaran Light" w:cs="Catamaran Light"/>
          <w:b/>
          <w:color w:val="000000"/>
          <w:sz w:val="22"/>
          <w:szCs w:val="22"/>
        </w:rPr>
        <w:t xml:space="preserve">du COSEC existant </w:t>
      </w:r>
      <w:r w:rsidR="004772AD" w:rsidRPr="004772AD">
        <w:rPr>
          <w:rFonts w:ascii="Catamaran Light" w:hAnsi="Catamaran Light" w:cs="Catamaran Light"/>
          <w:b/>
          <w:color w:val="000000"/>
          <w:sz w:val="22"/>
          <w:szCs w:val="22"/>
        </w:rPr>
        <w:t>à Riedisheim</w:t>
      </w:r>
      <w:r w:rsidR="00902C1A">
        <w:rPr>
          <w:rFonts w:ascii="Catamaran Light" w:hAnsi="Catamaran Light" w:cs="Catamaran Light"/>
          <w:b/>
          <w:color w:val="000000"/>
          <w:sz w:val="22"/>
          <w:szCs w:val="22"/>
        </w:rPr>
        <w:t xml:space="preserve"> </w:t>
      </w:r>
    </w:p>
    <w:p w14:paraId="11701A69" w14:textId="20ACF9C7" w:rsidR="00FA2479" w:rsidRDefault="00113C3D" w:rsidP="00113C3D">
      <w:pPr>
        <w:pStyle w:val="En-tte"/>
        <w:tabs>
          <w:tab w:val="clear" w:pos="4536"/>
          <w:tab w:val="clear" w:pos="9072"/>
          <w:tab w:val="left" w:pos="851"/>
        </w:tabs>
        <w:jc w:val="both"/>
        <w:rPr>
          <w:rFonts w:ascii="Catamaran Light" w:hAnsi="Catamaran Light" w:cs="Catamaran Light"/>
          <w:sz w:val="22"/>
          <w:szCs w:val="22"/>
        </w:rPr>
      </w:pPr>
      <w:r>
        <w:rPr>
          <w:rFonts w:ascii="Catamaran Light" w:hAnsi="Catamaran Light" w:cs="Catamaran Light"/>
          <w:sz w:val="22"/>
          <w:szCs w:val="22"/>
        </w:rPr>
        <w:t xml:space="preserve">Mois M(o) : </w:t>
      </w:r>
      <w:r w:rsidR="009400AB">
        <w:rPr>
          <w:rFonts w:ascii="Catamaran Light" w:hAnsi="Catamaran Light" w:cs="Catamaran Light"/>
          <w:sz w:val="22"/>
          <w:szCs w:val="22"/>
        </w:rPr>
        <w:t>février</w:t>
      </w:r>
      <w:r w:rsidR="00833D74">
        <w:rPr>
          <w:rFonts w:ascii="Catamaran Light" w:hAnsi="Catamaran Light" w:cs="Catamaran Light"/>
          <w:sz w:val="22"/>
          <w:szCs w:val="22"/>
        </w:rPr>
        <w:t xml:space="preserve"> 202</w:t>
      </w:r>
      <w:r w:rsidR="009400AB">
        <w:rPr>
          <w:rFonts w:ascii="Catamaran Light" w:hAnsi="Catamaran Light" w:cs="Catamaran Light"/>
          <w:sz w:val="22"/>
          <w:szCs w:val="22"/>
        </w:rPr>
        <w:t>5.</w:t>
      </w:r>
    </w:p>
    <w:p w14:paraId="32ADDD6B" w14:textId="77777777" w:rsidR="004772AD" w:rsidRPr="004772AD" w:rsidRDefault="004772AD" w:rsidP="004772AD">
      <w:pPr>
        <w:rPr>
          <w:rFonts w:ascii="Catamaran Light" w:hAnsi="Catamaran Light" w:cs="Catamaran Light"/>
          <w:sz w:val="22"/>
          <w:szCs w:val="22"/>
        </w:rPr>
      </w:pPr>
    </w:p>
    <w:p w14:paraId="531415D5" w14:textId="43A31E41" w:rsidR="004772AD" w:rsidRDefault="004772AD" w:rsidP="004772AD">
      <w:pPr>
        <w:tabs>
          <w:tab w:val="left" w:pos="426"/>
        </w:tabs>
        <w:jc w:val="both"/>
        <w:rPr>
          <w:rFonts w:ascii="Catamaran Light" w:hAnsi="Catamaran Light" w:cs="Catamaran Light"/>
          <w:sz w:val="22"/>
          <w:szCs w:val="22"/>
        </w:rPr>
      </w:pPr>
      <w:r w:rsidRPr="004772AD">
        <w:rPr>
          <w:rFonts w:ascii="Catamaran Light" w:eastAsia="Wingdings" w:hAnsi="Catamaran Light" w:cs="Catamaran Light"/>
          <w:b/>
          <w:color w:val="66CCFF"/>
          <w:spacing w:val="-10"/>
          <w:sz w:val="22"/>
          <w:szCs w:val="22"/>
        </w:rPr>
        <w:t></w:t>
      </w:r>
      <w:r w:rsidRPr="004772AD">
        <w:rPr>
          <w:rFonts w:ascii="Catamaran Light" w:hAnsi="Catamaran Light" w:cs="Catamaran Light"/>
          <w:b/>
          <w:bCs/>
          <w:spacing w:val="-10"/>
          <w:position w:val="-2"/>
          <w:sz w:val="22"/>
          <w:szCs w:val="22"/>
        </w:rPr>
        <w:t> </w:t>
      </w:r>
      <w:r w:rsidRPr="004772AD">
        <w:rPr>
          <w:rFonts w:ascii="Catamaran Light" w:hAnsi="Catamaran Light" w:cs="Catamaran Light"/>
          <w:sz w:val="22"/>
          <w:szCs w:val="22"/>
        </w:rPr>
        <w:t>Montant de l’offre</w:t>
      </w:r>
      <w:r w:rsidR="00143614">
        <w:rPr>
          <w:rFonts w:ascii="Catamaran Light" w:hAnsi="Catamaran Light" w:cs="Catamaran Light"/>
          <w:sz w:val="22"/>
          <w:szCs w:val="22"/>
        </w:rPr>
        <w:t xml:space="preserve"> </w:t>
      </w:r>
      <w:r w:rsidRPr="004772AD">
        <w:rPr>
          <w:rFonts w:ascii="Catamaran Light" w:hAnsi="Catamaran Light" w:cs="Catamaran Light"/>
          <w:sz w:val="22"/>
          <w:szCs w:val="22"/>
        </w:rPr>
        <w:t xml:space="preserve"> : </w:t>
      </w:r>
    </w:p>
    <w:p w14:paraId="63CC7595" w14:textId="714810A7" w:rsidR="00797263" w:rsidRDefault="00797263" w:rsidP="00797263">
      <w:pPr>
        <w:tabs>
          <w:tab w:val="left" w:pos="426"/>
        </w:tabs>
        <w:spacing w:after="120"/>
        <w:jc w:val="both"/>
        <w:rPr>
          <w:rFonts w:ascii="Catamaran Light" w:hAnsi="Catamaran Light" w:cs="Catamaran Light"/>
          <w:sz w:val="22"/>
          <w:szCs w:val="22"/>
        </w:rPr>
      </w:pPr>
      <w:r w:rsidRPr="00797263">
        <w:rPr>
          <w:rFonts w:ascii="Catamaran Light" w:hAnsi="Catamaran Light" w:cs="Catamaran Light"/>
          <w:sz w:val="22"/>
          <w:szCs w:val="22"/>
        </w:rPr>
        <w:t>Le présent marché est conclu à prix mixte. L’ensemble des travaux sont conclus à prix global et forfaitaire, à l’exception de certains travaux non maîtrisés à ce jour en termes de quantité et qui seront traités au Bordereau des Prix Unitaires (BPU).</w:t>
      </w:r>
    </w:p>
    <w:p w14:paraId="54380B29" w14:textId="02A058B4" w:rsidR="00797263" w:rsidRDefault="00797263" w:rsidP="00797263">
      <w:pPr>
        <w:pStyle w:val="Paragraphedeliste"/>
        <w:numPr>
          <w:ilvl w:val="0"/>
          <w:numId w:val="24"/>
        </w:numPr>
        <w:tabs>
          <w:tab w:val="left" w:pos="426"/>
        </w:tabs>
        <w:jc w:val="both"/>
        <w:rPr>
          <w:rFonts w:ascii="Catamaran Light" w:hAnsi="Catamaran Light" w:cs="Catamaran Light"/>
          <w:b/>
          <w:sz w:val="22"/>
          <w:szCs w:val="22"/>
        </w:rPr>
      </w:pPr>
      <w:r w:rsidRPr="00797263">
        <w:rPr>
          <w:rFonts w:ascii="Catamaran Light" w:hAnsi="Catamaran Light" w:cs="Catamaran Light"/>
          <w:b/>
          <w:sz w:val="22"/>
          <w:szCs w:val="22"/>
        </w:rPr>
        <w:t>Marché à prix global et forfaitaire (DPGF) :</w:t>
      </w:r>
    </w:p>
    <w:p w14:paraId="503BE7A9" w14:textId="77777777" w:rsidR="00797263" w:rsidRPr="00797263" w:rsidRDefault="00797263" w:rsidP="00797263">
      <w:pPr>
        <w:pStyle w:val="Corpsdetexte3"/>
        <w:spacing w:after="0"/>
      </w:pPr>
      <w:r w:rsidRPr="00797263">
        <w:t xml:space="preserve">La DPGF devra être complétée par le candidat intégralement, tant au niveau des prix qu’au niveau des quantités, en s’appuyant sur : </w:t>
      </w:r>
    </w:p>
    <w:p w14:paraId="25331623" w14:textId="77777777" w:rsidR="00797263" w:rsidRPr="00797263" w:rsidRDefault="00797263" w:rsidP="00797263">
      <w:pPr>
        <w:pStyle w:val="Paragraphedeliste"/>
        <w:numPr>
          <w:ilvl w:val="0"/>
          <w:numId w:val="26"/>
        </w:numPr>
        <w:suppressAutoHyphens w:val="0"/>
        <w:autoSpaceDE w:val="0"/>
        <w:autoSpaceDN w:val="0"/>
        <w:adjustRightInd w:val="0"/>
        <w:rPr>
          <w:rFonts w:ascii="Catamaran Light" w:hAnsi="Catamaran Light" w:cs="Catamaran Light"/>
          <w:sz w:val="22"/>
          <w:szCs w:val="22"/>
        </w:rPr>
      </w:pPr>
      <w:r w:rsidRPr="00797263">
        <w:rPr>
          <w:rFonts w:ascii="Catamaran Light" w:hAnsi="Catamaran Light" w:cs="Catamaran Light"/>
          <w:sz w:val="22"/>
          <w:szCs w:val="22"/>
        </w:rPr>
        <w:t xml:space="preserve">l’analyse des éléments du dossier de consultation, </w:t>
      </w:r>
    </w:p>
    <w:p w14:paraId="33E50B17" w14:textId="77777777" w:rsidR="00797263" w:rsidRPr="00797263" w:rsidRDefault="00797263" w:rsidP="00797263">
      <w:pPr>
        <w:numPr>
          <w:ilvl w:val="0"/>
          <w:numId w:val="26"/>
        </w:numPr>
        <w:suppressAutoHyphens w:val="0"/>
        <w:autoSpaceDE w:val="0"/>
        <w:autoSpaceDN w:val="0"/>
        <w:adjustRightInd w:val="0"/>
        <w:rPr>
          <w:rFonts w:ascii="Catamaran Light" w:hAnsi="Catamaran Light" w:cs="Catamaran Light"/>
          <w:sz w:val="22"/>
          <w:szCs w:val="22"/>
        </w:rPr>
      </w:pPr>
      <w:r w:rsidRPr="00797263">
        <w:rPr>
          <w:rFonts w:ascii="Catamaran Light" w:hAnsi="Catamaran Light" w:cs="Catamaran Light"/>
          <w:sz w:val="22"/>
          <w:szCs w:val="22"/>
        </w:rPr>
        <w:t xml:space="preserve">les éléments relevés lors de la visite sur site, </w:t>
      </w:r>
    </w:p>
    <w:p w14:paraId="74E74B0B" w14:textId="77777777" w:rsidR="00797263" w:rsidRPr="00797263" w:rsidRDefault="00797263" w:rsidP="00797263">
      <w:pPr>
        <w:numPr>
          <w:ilvl w:val="0"/>
          <w:numId w:val="26"/>
        </w:numPr>
        <w:suppressAutoHyphens w:val="0"/>
        <w:autoSpaceDE w:val="0"/>
        <w:autoSpaceDN w:val="0"/>
        <w:adjustRightInd w:val="0"/>
        <w:spacing w:after="120"/>
        <w:rPr>
          <w:rFonts w:ascii="Catamaran Light" w:hAnsi="Catamaran Light" w:cs="Catamaran Light"/>
          <w:sz w:val="22"/>
          <w:szCs w:val="22"/>
        </w:rPr>
      </w:pPr>
      <w:r w:rsidRPr="00797263">
        <w:rPr>
          <w:rFonts w:ascii="Catamaran Light" w:hAnsi="Catamaran Light" w:cs="Catamaran Light"/>
          <w:sz w:val="22"/>
          <w:szCs w:val="22"/>
        </w:rPr>
        <w:t xml:space="preserve">les réponses apportées par le maître d’ouvrage lors de la phase de consultation, </w:t>
      </w:r>
    </w:p>
    <w:p w14:paraId="19B3AD5A" w14:textId="77777777" w:rsidR="00797263" w:rsidRPr="00797263" w:rsidRDefault="00797263" w:rsidP="00AB422E">
      <w:pPr>
        <w:pStyle w:val="Corpsdetexte3"/>
        <w:jc w:val="both"/>
      </w:pPr>
      <w:r w:rsidRPr="00797263">
        <w:t xml:space="preserve">Les candidats sont invités à faire part au maître d’ouvrage de toute ambiguïté, toute erreur ou omission lors de l’étude du dossier, qui leur seraient nécessaire pour l’établissement de la DPGF. </w:t>
      </w:r>
    </w:p>
    <w:p w14:paraId="1D0E232C" w14:textId="77777777" w:rsidR="00797263" w:rsidRPr="00797263" w:rsidRDefault="00797263" w:rsidP="00797263">
      <w:pPr>
        <w:suppressAutoHyphens w:val="0"/>
        <w:autoSpaceDE w:val="0"/>
        <w:autoSpaceDN w:val="0"/>
        <w:adjustRightInd w:val="0"/>
        <w:spacing w:after="120"/>
        <w:rPr>
          <w:rFonts w:ascii="Catamaran Light" w:hAnsi="Catamaran Light" w:cs="Catamaran Light"/>
          <w:sz w:val="22"/>
          <w:szCs w:val="22"/>
        </w:rPr>
      </w:pPr>
      <w:r w:rsidRPr="00797263">
        <w:rPr>
          <w:rFonts w:ascii="Catamaran Light" w:hAnsi="Catamaran Light" w:cs="Catamaran Light"/>
          <w:sz w:val="22"/>
          <w:szCs w:val="22"/>
        </w:rPr>
        <w:t xml:space="preserve">Le candidat s’engage sur l’ensemble de la DPGF complétée par ses soins. </w:t>
      </w:r>
    </w:p>
    <w:p w14:paraId="5C779A86" w14:textId="426821C8" w:rsidR="00797263" w:rsidRPr="00797263" w:rsidRDefault="00797263" w:rsidP="00797263">
      <w:pPr>
        <w:pStyle w:val="Corpsdetexte2"/>
        <w:spacing w:after="120"/>
        <w:rPr>
          <w:rFonts w:ascii="Catamaran Light" w:hAnsi="Catamaran Light" w:cs="Catamaran Light"/>
          <w:color w:val="auto"/>
          <w:lang w:eastAsia="zh-CN"/>
        </w:rPr>
      </w:pPr>
      <w:r w:rsidRPr="00797263">
        <w:rPr>
          <w:rFonts w:ascii="Catamaran Light" w:hAnsi="Catamaran Light" w:cs="Catamaran Light"/>
          <w:color w:val="auto"/>
          <w:lang w:eastAsia="zh-CN"/>
        </w:rPr>
        <w:lastRenderedPageBreak/>
        <w:t>Le marché est forfaitaire pour une partie des prestations prévues et décrites au CCTP. La décomposition du prix forfaitaire joint au présent DCE ne sera considérée comme document contractuel que pour la détermination des prix unitaires servant au règlement des acomptes et pour l’établissement d’éventuels modificatifs de marché.</w:t>
      </w:r>
    </w:p>
    <w:p w14:paraId="4211E93E" w14:textId="50786C50" w:rsidR="00797263" w:rsidRPr="00797263" w:rsidRDefault="00797263" w:rsidP="00797263">
      <w:pPr>
        <w:tabs>
          <w:tab w:val="left" w:pos="426"/>
        </w:tabs>
        <w:jc w:val="both"/>
        <w:rPr>
          <w:rFonts w:ascii="Catamaran Light" w:hAnsi="Catamaran Light" w:cs="Catamaran Light"/>
          <w:sz w:val="22"/>
          <w:szCs w:val="22"/>
        </w:rPr>
      </w:pPr>
      <w:r>
        <w:rPr>
          <w:rFonts w:ascii="Catamaran Light" w:hAnsi="Catamaran Light" w:cs="Catamaran Light"/>
          <w:sz w:val="22"/>
          <w:szCs w:val="22"/>
        </w:rPr>
        <w:t>Les travaux seront rémunérés par application d’un prix global et forfaitaire égal à :</w:t>
      </w:r>
    </w:p>
    <w:tbl>
      <w:tblPr>
        <w:tblW w:w="1025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4"/>
        <w:gridCol w:w="2976"/>
        <w:gridCol w:w="1701"/>
        <w:gridCol w:w="2835"/>
      </w:tblGrid>
      <w:tr w:rsidR="004772AD" w:rsidRPr="004772AD" w14:paraId="4733AFDD" w14:textId="77777777" w:rsidTr="00F0722F">
        <w:trPr>
          <w:trHeight w:val="601"/>
        </w:trPr>
        <w:tc>
          <w:tcPr>
            <w:tcW w:w="2744" w:type="dxa"/>
            <w:tcBorders>
              <w:bottom w:val="single" w:sz="4" w:space="0" w:color="auto"/>
            </w:tcBorders>
            <w:shd w:val="clear" w:color="auto" w:fill="92CDDC" w:themeFill="accent5" w:themeFillTint="99"/>
            <w:vAlign w:val="center"/>
          </w:tcPr>
          <w:p w14:paraId="03AECAF3" w14:textId="77777777" w:rsidR="004772AD" w:rsidRPr="004772AD" w:rsidRDefault="004772AD" w:rsidP="004649BE">
            <w:pPr>
              <w:tabs>
                <w:tab w:val="right" w:leader="dot" w:pos="7655"/>
                <w:tab w:val="left" w:pos="7797"/>
              </w:tabs>
              <w:ind w:left="50"/>
              <w:jc w:val="center"/>
              <w:rPr>
                <w:rFonts w:ascii="Catamaran Light" w:hAnsi="Catamaran Light" w:cs="Catamaran Light"/>
                <w:b/>
                <w:sz w:val="22"/>
                <w:szCs w:val="22"/>
              </w:rPr>
            </w:pPr>
            <w:r w:rsidRPr="004772AD">
              <w:rPr>
                <w:rFonts w:ascii="Catamaran Light" w:hAnsi="Catamaran Light" w:cs="Catamaran Light"/>
                <w:b/>
                <w:sz w:val="22"/>
                <w:szCs w:val="22"/>
              </w:rPr>
              <w:t>Lot n°</w:t>
            </w:r>
          </w:p>
        </w:tc>
        <w:tc>
          <w:tcPr>
            <w:tcW w:w="2976" w:type="dxa"/>
            <w:tcBorders>
              <w:bottom w:val="single" w:sz="4" w:space="0" w:color="auto"/>
            </w:tcBorders>
            <w:shd w:val="clear" w:color="auto" w:fill="92CDDC" w:themeFill="accent5" w:themeFillTint="99"/>
            <w:vAlign w:val="center"/>
          </w:tcPr>
          <w:p w14:paraId="63AC9089" w14:textId="2BC241FF" w:rsidR="004772AD" w:rsidRPr="004772AD" w:rsidRDefault="004772AD" w:rsidP="004649BE">
            <w:pPr>
              <w:tabs>
                <w:tab w:val="right" w:leader="dot" w:pos="7655"/>
                <w:tab w:val="left" w:pos="7797"/>
              </w:tabs>
              <w:jc w:val="center"/>
              <w:rPr>
                <w:rFonts w:ascii="Catamaran Light" w:hAnsi="Catamaran Light" w:cs="Catamaran Light"/>
                <w:b/>
                <w:sz w:val="22"/>
                <w:szCs w:val="22"/>
              </w:rPr>
            </w:pPr>
            <w:r w:rsidRPr="004772AD">
              <w:rPr>
                <w:rFonts w:ascii="Catamaran Light" w:hAnsi="Catamaran Light" w:cs="Catamaran Light"/>
                <w:b/>
                <w:sz w:val="22"/>
                <w:szCs w:val="22"/>
              </w:rPr>
              <w:t xml:space="preserve">Montant </w:t>
            </w:r>
            <w:r>
              <w:rPr>
                <w:rFonts w:ascii="Catamaran Light" w:hAnsi="Catamaran Light" w:cs="Catamaran Light"/>
                <w:b/>
                <w:sz w:val="22"/>
                <w:szCs w:val="22"/>
              </w:rPr>
              <w:t>€</w:t>
            </w:r>
            <w:r w:rsidRPr="004772AD">
              <w:rPr>
                <w:rFonts w:ascii="Catamaran Light" w:hAnsi="Catamaran Light" w:cs="Catamaran Light"/>
                <w:b/>
                <w:sz w:val="22"/>
                <w:szCs w:val="22"/>
              </w:rPr>
              <w:t xml:space="preserve"> H.T.</w:t>
            </w:r>
          </w:p>
        </w:tc>
        <w:tc>
          <w:tcPr>
            <w:tcW w:w="1701" w:type="dxa"/>
            <w:tcBorders>
              <w:bottom w:val="single" w:sz="4" w:space="0" w:color="auto"/>
            </w:tcBorders>
            <w:shd w:val="clear" w:color="auto" w:fill="92CDDC" w:themeFill="accent5" w:themeFillTint="99"/>
            <w:vAlign w:val="center"/>
          </w:tcPr>
          <w:p w14:paraId="6E31C3D0" w14:textId="77777777" w:rsidR="004772AD" w:rsidRPr="004772AD" w:rsidRDefault="004772AD" w:rsidP="004649BE">
            <w:pPr>
              <w:tabs>
                <w:tab w:val="right" w:leader="dot" w:pos="7655"/>
                <w:tab w:val="left" w:pos="7797"/>
              </w:tabs>
              <w:jc w:val="center"/>
              <w:rPr>
                <w:rFonts w:ascii="Catamaran Light" w:hAnsi="Catamaran Light" w:cs="Catamaran Light"/>
                <w:b/>
                <w:sz w:val="22"/>
                <w:szCs w:val="22"/>
              </w:rPr>
            </w:pPr>
            <w:r w:rsidRPr="004772AD">
              <w:rPr>
                <w:rFonts w:ascii="Catamaran Light" w:hAnsi="Catamaran Light" w:cs="Catamaran Light"/>
                <w:b/>
                <w:sz w:val="22"/>
                <w:szCs w:val="22"/>
              </w:rPr>
              <w:t>T.V.A. 20 %</w:t>
            </w:r>
          </w:p>
        </w:tc>
        <w:tc>
          <w:tcPr>
            <w:tcW w:w="2835" w:type="dxa"/>
            <w:tcBorders>
              <w:bottom w:val="single" w:sz="4" w:space="0" w:color="auto"/>
            </w:tcBorders>
            <w:shd w:val="clear" w:color="auto" w:fill="92CDDC" w:themeFill="accent5" w:themeFillTint="99"/>
            <w:vAlign w:val="center"/>
          </w:tcPr>
          <w:p w14:paraId="0631FFEC" w14:textId="50EDA846" w:rsidR="004772AD" w:rsidRPr="004772AD" w:rsidRDefault="004772AD" w:rsidP="004649BE">
            <w:pPr>
              <w:tabs>
                <w:tab w:val="right" w:leader="dot" w:pos="7655"/>
                <w:tab w:val="left" w:pos="7797"/>
              </w:tabs>
              <w:jc w:val="center"/>
              <w:rPr>
                <w:rFonts w:ascii="Catamaran Light" w:hAnsi="Catamaran Light" w:cs="Catamaran Light"/>
                <w:b/>
                <w:sz w:val="22"/>
                <w:szCs w:val="22"/>
              </w:rPr>
            </w:pPr>
            <w:r w:rsidRPr="004772AD">
              <w:rPr>
                <w:rFonts w:ascii="Catamaran Light" w:hAnsi="Catamaran Light" w:cs="Catamaran Light"/>
                <w:b/>
                <w:sz w:val="22"/>
                <w:szCs w:val="22"/>
              </w:rPr>
              <w:t xml:space="preserve">Montant </w:t>
            </w:r>
            <w:r>
              <w:rPr>
                <w:rFonts w:ascii="Catamaran Light" w:hAnsi="Catamaran Light" w:cs="Catamaran Light"/>
                <w:b/>
                <w:sz w:val="22"/>
                <w:szCs w:val="22"/>
              </w:rPr>
              <w:t xml:space="preserve">€ </w:t>
            </w:r>
            <w:r w:rsidRPr="004772AD">
              <w:rPr>
                <w:rFonts w:ascii="Catamaran Light" w:hAnsi="Catamaran Light" w:cs="Catamaran Light"/>
                <w:b/>
                <w:sz w:val="22"/>
                <w:szCs w:val="22"/>
              </w:rPr>
              <w:t>T.T.C.</w:t>
            </w:r>
          </w:p>
        </w:tc>
      </w:tr>
      <w:tr w:rsidR="004772AD" w:rsidRPr="004772AD" w14:paraId="0C200A3E" w14:textId="77777777" w:rsidTr="004649BE">
        <w:trPr>
          <w:trHeight w:val="661"/>
        </w:trPr>
        <w:tc>
          <w:tcPr>
            <w:tcW w:w="2744" w:type="dxa"/>
            <w:shd w:val="clear" w:color="auto" w:fill="auto"/>
            <w:vAlign w:val="center"/>
          </w:tcPr>
          <w:p w14:paraId="24EE94CB" w14:textId="15E8353F" w:rsidR="004772AD" w:rsidRPr="00F0722F" w:rsidRDefault="00797263" w:rsidP="004649BE">
            <w:pPr>
              <w:tabs>
                <w:tab w:val="right" w:leader="dot" w:pos="7655"/>
                <w:tab w:val="left" w:pos="7797"/>
              </w:tabs>
              <w:ind w:left="50"/>
              <w:jc w:val="center"/>
              <w:rPr>
                <w:rFonts w:ascii="Catamaran Light" w:hAnsi="Catamaran Light" w:cs="Catamaran Light"/>
                <w:b/>
                <w:sz w:val="22"/>
                <w:szCs w:val="22"/>
              </w:rPr>
            </w:pPr>
            <w:r>
              <w:rPr>
                <w:rFonts w:ascii="Catamaran Light" w:hAnsi="Catamaran Light" w:cs="Catamaran Light"/>
                <w:b/>
                <w:sz w:val="22"/>
                <w:szCs w:val="22"/>
              </w:rPr>
              <w:t>Démolition - désamiantage</w:t>
            </w:r>
          </w:p>
        </w:tc>
        <w:tc>
          <w:tcPr>
            <w:tcW w:w="2976" w:type="dxa"/>
            <w:shd w:val="clear" w:color="auto" w:fill="auto"/>
            <w:vAlign w:val="center"/>
          </w:tcPr>
          <w:p w14:paraId="6FCEEB9C" w14:textId="77777777" w:rsidR="004772AD" w:rsidRPr="00F0722F" w:rsidRDefault="004772AD" w:rsidP="004649BE">
            <w:pPr>
              <w:tabs>
                <w:tab w:val="right" w:leader="dot" w:pos="7655"/>
                <w:tab w:val="left" w:pos="7797"/>
              </w:tabs>
              <w:jc w:val="center"/>
              <w:rPr>
                <w:rFonts w:ascii="Catamaran Light" w:hAnsi="Catamaran Light" w:cs="Catamaran Light"/>
                <w:sz w:val="22"/>
                <w:szCs w:val="22"/>
              </w:rPr>
            </w:pPr>
          </w:p>
        </w:tc>
        <w:tc>
          <w:tcPr>
            <w:tcW w:w="1701" w:type="dxa"/>
            <w:shd w:val="clear" w:color="auto" w:fill="auto"/>
            <w:vAlign w:val="center"/>
          </w:tcPr>
          <w:p w14:paraId="7031C4E4" w14:textId="77777777" w:rsidR="004772AD" w:rsidRPr="00F0722F" w:rsidRDefault="004772AD" w:rsidP="004649BE">
            <w:pPr>
              <w:tabs>
                <w:tab w:val="right" w:leader="dot" w:pos="7655"/>
                <w:tab w:val="left" w:pos="7797"/>
              </w:tabs>
              <w:jc w:val="center"/>
              <w:rPr>
                <w:rFonts w:ascii="Catamaran Light" w:hAnsi="Catamaran Light" w:cs="Catamaran Light"/>
                <w:sz w:val="22"/>
                <w:szCs w:val="22"/>
              </w:rPr>
            </w:pPr>
          </w:p>
        </w:tc>
        <w:tc>
          <w:tcPr>
            <w:tcW w:w="2835" w:type="dxa"/>
            <w:shd w:val="clear" w:color="auto" w:fill="auto"/>
            <w:vAlign w:val="center"/>
          </w:tcPr>
          <w:p w14:paraId="405B5D88" w14:textId="77777777" w:rsidR="004772AD" w:rsidRPr="00F0722F" w:rsidRDefault="004772AD" w:rsidP="004649BE">
            <w:pPr>
              <w:tabs>
                <w:tab w:val="right" w:leader="dot" w:pos="7655"/>
                <w:tab w:val="left" w:pos="7797"/>
              </w:tabs>
              <w:jc w:val="center"/>
              <w:rPr>
                <w:rFonts w:ascii="Catamaran Light" w:hAnsi="Catamaran Light" w:cs="Catamaran Light"/>
                <w:sz w:val="22"/>
                <w:szCs w:val="22"/>
              </w:rPr>
            </w:pPr>
          </w:p>
        </w:tc>
      </w:tr>
    </w:tbl>
    <w:p w14:paraId="59A9EE91" w14:textId="77777777" w:rsidR="004649BE" w:rsidRDefault="004649BE" w:rsidP="004772AD">
      <w:pPr>
        <w:rPr>
          <w:rFonts w:ascii="Catamaran Light" w:hAnsi="Catamaran Light" w:cs="Catamaran Light"/>
          <w:sz w:val="22"/>
          <w:szCs w:val="22"/>
        </w:rPr>
      </w:pPr>
    </w:p>
    <w:p w14:paraId="62A9CB4D" w14:textId="1AE98131" w:rsidR="004649BE" w:rsidRDefault="004649BE" w:rsidP="004649BE">
      <w:pPr>
        <w:pStyle w:val="Paragraphedeliste"/>
        <w:numPr>
          <w:ilvl w:val="0"/>
          <w:numId w:val="24"/>
        </w:numPr>
        <w:tabs>
          <w:tab w:val="left" w:pos="426"/>
        </w:tabs>
        <w:jc w:val="both"/>
        <w:rPr>
          <w:rFonts w:ascii="Catamaran Light" w:hAnsi="Catamaran Light" w:cs="Catamaran Light"/>
          <w:b/>
          <w:sz w:val="22"/>
          <w:szCs w:val="22"/>
        </w:rPr>
      </w:pPr>
      <w:r w:rsidRPr="00797263">
        <w:rPr>
          <w:rFonts w:ascii="Catamaran Light" w:hAnsi="Catamaran Light" w:cs="Catamaran Light"/>
          <w:b/>
          <w:sz w:val="22"/>
          <w:szCs w:val="22"/>
        </w:rPr>
        <w:t xml:space="preserve">Marché à </w:t>
      </w:r>
      <w:r>
        <w:rPr>
          <w:rFonts w:ascii="Catamaran Light" w:hAnsi="Catamaran Light" w:cs="Catamaran Light"/>
          <w:b/>
          <w:sz w:val="22"/>
          <w:szCs w:val="22"/>
        </w:rPr>
        <w:t>bons de commande avec un maximum fixé en valeur :</w:t>
      </w:r>
    </w:p>
    <w:p w14:paraId="4AF70838" w14:textId="3F5FE7B6" w:rsidR="004649BE" w:rsidRPr="004649BE" w:rsidRDefault="004649BE" w:rsidP="004649BE">
      <w:pPr>
        <w:pStyle w:val="Corpsdetexte3"/>
        <w:jc w:val="both"/>
      </w:pPr>
      <w:r w:rsidRPr="004649BE">
        <w:t xml:space="preserve">Le marché comporte une partie à bons de commande avec un montant maximum </w:t>
      </w:r>
      <w:r w:rsidRPr="002E7E5F">
        <w:t xml:space="preserve">de </w:t>
      </w:r>
      <w:r w:rsidR="002E7E5F" w:rsidRPr="002E7E5F">
        <w:t>5</w:t>
      </w:r>
      <w:r w:rsidRPr="002E7E5F">
        <w:t>00 000 €</w:t>
      </w:r>
      <w:r w:rsidR="006F6CFB">
        <w:t xml:space="preserve"> H5T</w:t>
      </w:r>
      <w:r w:rsidRPr="002E7E5F">
        <w:t>.</w:t>
      </w:r>
      <w:r w:rsidRPr="004649BE">
        <w:t xml:space="preserve"> </w:t>
      </w:r>
    </w:p>
    <w:p w14:paraId="02031C4C" w14:textId="77777777" w:rsidR="004649BE" w:rsidRPr="004649BE" w:rsidRDefault="004649BE" w:rsidP="004649BE">
      <w:pPr>
        <w:pStyle w:val="Corpsdetexte3"/>
        <w:jc w:val="both"/>
      </w:pPr>
      <w:r w:rsidRPr="004649BE">
        <w:t xml:space="preserve">Le prestataire est rémunéré par le maître d’ouvrage sur les bases suivantes : application des prix unitaires tels que fixés dans le bordereau de prix ci-annexé aux quantités de prestations commandées par le maître d’ouvrage. Le bordereau de prix identifie les prix </w:t>
      </w:r>
      <w:r w:rsidRPr="00AB422E">
        <w:t>établis sur la base du CCTP.</w:t>
      </w:r>
      <w:r w:rsidRPr="004649BE">
        <w:t xml:space="preserve"> </w:t>
      </w:r>
    </w:p>
    <w:p w14:paraId="4C613BD1" w14:textId="438715AD" w:rsidR="004649BE" w:rsidRDefault="004649BE" w:rsidP="004649BE">
      <w:pPr>
        <w:pStyle w:val="Corpsdetexte3"/>
        <w:jc w:val="both"/>
      </w:pPr>
      <w:r w:rsidRPr="004649BE">
        <w:t xml:space="preserve">Les travaux supplémentaires qui pourront être amenés à être réalisés pour donner suite aux diagnostics complémentaires feront l’objet d’un bon de commande spécifique se basant sur le BPU de l’entreprise joint lors de sa réponse à la consultation. </w:t>
      </w:r>
      <w:r>
        <w:t>Ces bons de commandes seront émis et notifiés au titulaire avant toute intervention.</w:t>
      </w:r>
    </w:p>
    <w:p w14:paraId="4940A136" w14:textId="5D49161E" w:rsidR="004649BE" w:rsidRPr="004649BE" w:rsidRDefault="004649BE" w:rsidP="004649BE">
      <w:pPr>
        <w:pStyle w:val="Corpsdetexte3"/>
        <w:jc w:val="both"/>
      </w:pPr>
      <w:r w:rsidRPr="004649BE">
        <w:t>De même, il est demandé à l’entreprise de chiffrer dans le BPU le surco</w:t>
      </w:r>
      <w:r>
        <w:t>û</w:t>
      </w:r>
      <w:r w:rsidRPr="004649BE">
        <w:t xml:space="preserve">t ou la moins-value lié aux opérations de réemploi </w:t>
      </w:r>
      <w:r w:rsidRPr="00AB422E">
        <w:t>décrite dans le CCTP (annexe au CCTP). Les surcoûts ou les moins-values sont calculés en fonction des prestations de curage classique chiffrées dans la DPGF.</w:t>
      </w:r>
      <w:r w:rsidRPr="004649BE">
        <w:t xml:space="preserve"> </w:t>
      </w:r>
    </w:p>
    <w:p w14:paraId="4F756EC1" w14:textId="77777777" w:rsidR="004649BE" w:rsidRPr="004649BE" w:rsidRDefault="004649BE" w:rsidP="004649BE">
      <w:pPr>
        <w:pStyle w:val="Corpsdetexte3"/>
        <w:spacing w:after="0"/>
        <w:jc w:val="both"/>
      </w:pPr>
      <w:r w:rsidRPr="004649BE">
        <w:t xml:space="preserve">Sont réputés des plus-values : </w:t>
      </w:r>
    </w:p>
    <w:p w14:paraId="6726CFA8" w14:textId="77777777" w:rsidR="004649BE" w:rsidRPr="004649BE" w:rsidRDefault="004649BE" w:rsidP="004649BE">
      <w:pPr>
        <w:pStyle w:val="Corpsdetexte3"/>
        <w:numPr>
          <w:ilvl w:val="0"/>
          <w:numId w:val="30"/>
        </w:numPr>
        <w:jc w:val="both"/>
      </w:pPr>
      <w:r w:rsidRPr="004649BE">
        <w:t xml:space="preserve">Toutes les opérations supplémentaires nécessaires à la dépose soignée, à la manutention et au stockage des matériaux destinés au réemploi et non pris en compte dans les opérations de curage classique </w:t>
      </w:r>
    </w:p>
    <w:p w14:paraId="35640CB3" w14:textId="77777777" w:rsidR="004649BE" w:rsidRPr="004649BE" w:rsidRDefault="004649BE" w:rsidP="004649BE">
      <w:pPr>
        <w:pStyle w:val="Corpsdetexte3"/>
        <w:spacing w:after="0"/>
        <w:jc w:val="both"/>
      </w:pPr>
      <w:r w:rsidRPr="004649BE">
        <w:t xml:space="preserve">Sont réputés des moins-values : </w:t>
      </w:r>
    </w:p>
    <w:p w14:paraId="5A47ECB1" w14:textId="77777777" w:rsidR="004649BE" w:rsidRPr="004649BE" w:rsidRDefault="004649BE" w:rsidP="004649BE">
      <w:pPr>
        <w:pStyle w:val="Corpsdetexte3"/>
        <w:numPr>
          <w:ilvl w:val="0"/>
          <w:numId w:val="29"/>
        </w:numPr>
        <w:jc w:val="both"/>
      </w:pPr>
      <w:r w:rsidRPr="004649BE">
        <w:t xml:space="preserve">Toutes les opérations évitées grâce au réemploi : mise en déchet, transport, location de benne… </w:t>
      </w:r>
    </w:p>
    <w:p w14:paraId="1E69DFDB" w14:textId="6325E24A" w:rsidR="004649BE" w:rsidRDefault="004649BE" w:rsidP="004649BE">
      <w:pPr>
        <w:pStyle w:val="Corpsdetexte3"/>
        <w:jc w:val="both"/>
      </w:pPr>
      <w:r w:rsidRPr="004649BE">
        <w:t>Les travaux réalisés par l’entreprise sont rémunérés par l’application des prix unitaires définis dans le BPU. Les prix du BPU sont fermes et non actualisables.</w:t>
      </w:r>
    </w:p>
    <w:p w14:paraId="0765B1BB" w14:textId="77777777" w:rsidR="003966A6" w:rsidRDefault="003966A6" w:rsidP="004772AD">
      <w:pPr>
        <w:rPr>
          <w:rFonts w:ascii="Catamaran Light" w:hAnsi="Catamaran Light" w:cs="Catamaran Light"/>
          <w:sz w:val="22"/>
          <w:szCs w:val="22"/>
        </w:rPr>
      </w:pPr>
    </w:p>
    <w:p w14:paraId="391624DA" w14:textId="77777777" w:rsidR="009B1CD0" w:rsidRPr="004F721D" w:rsidRDefault="009B1CD0" w:rsidP="00B830A9">
      <w:pPr>
        <w:pStyle w:val="fcase1ertab"/>
        <w:tabs>
          <w:tab w:val="left" w:pos="851"/>
        </w:tabs>
        <w:ind w:left="0" w:firstLine="0"/>
        <w:rPr>
          <w:rFonts w:ascii="Catamaran Light" w:hAnsi="Catamaran Light" w:cs="Catamaran Light"/>
          <w:b/>
          <w:sz w:val="22"/>
          <w:szCs w:val="22"/>
        </w:rPr>
      </w:pPr>
      <w:r w:rsidRPr="004F721D">
        <w:rPr>
          <w:rFonts w:ascii="Catamaran Light" w:hAnsi="Catamaran Light" w:cs="Catamaran Light"/>
          <w:b/>
          <w:sz w:val="22"/>
          <w:szCs w:val="22"/>
        </w:rPr>
        <w:t xml:space="preserve">B2 </w:t>
      </w:r>
      <w:r w:rsidR="0021797C" w:rsidRPr="004F721D">
        <w:rPr>
          <w:rFonts w:ascii="Catamaran Light" w:hAnsi="Catamaran Light" w:cs="Catamaran Light"/>
          <w:b/>
          <w:sz w:val="22"/>
          <w:szCs w:val="22"/>
        </w:rPr>
        <w:t>–</w:t>
      </w:r>
      <w:r w:rsidRPr="004F721D">
        <w:rPr>
          <w:rFonts w:ascii="Catamaran Light" w:hAnsi="Catamaran Light" w:cs="Catamaran Light"/>
          <w:b/>
          <w:sz w:val="22"/>
          <w:szCs w:val="22"/>
        </w:rPr>
        <w:t xml:space="preserve"> </w:t>
      </w:r>
      <w:r w:rsidR="0021797C" w:rsidRPr="004F721D">
        <w:rPr>
          <w:rFonts w:ascii="Catamaran Light" w:hAnsi="Catamaran Light" w:cs="Catamaran Light"/>
          <w:b/>
          <w:sz w:val="22"/>
          <w:szCs w:val="22"/>
        </w:rPr>
        <w:t>Nature du groupement et</w:t>
      </w:r>
      <w:r w:rsidR="00036500" w:rsidRPr="004F721D">
        <w:rPr>
          <w:rFonts w:ascii="Catamaran Light" w:hAnsi="Catamaran Light" w:cs="Catamaran Light"/>
          <w:b/>
          <w:sz w:val="22"/>
          <w:szCs w:val="22"/>
        </w:rPr>
        <w:t>,</w:t>
      </w:r>
      <w:r w:rsidR="0021797C" w:rsidRPr="004F721D">
        <w:rPr>
          <w:rFonts w:ascii="Catamaran Light" w:hAnsi="Catamaran Light" w:cs="Catamaran Light"/>
          <w:b/>
          <w:sz w:val="22"/>
          <w:szCs w:val="22"/>
        </w:rPr>
        <w:t xml:space="preserve"> </w:t>
      </w:r>
      <w:r w:rsidR="00036500" w:rsidRPr="004F721D">
        <w:rPr>
          <w:rFonts w:ascii="Catamaran Light" w:hAnsi="Catamaran Light" w:cs="Catamaran Light"/>
          <w:b/>
          <w:sz w:val="22"/>
          <w:szCs w:val="22"/>
        </w:rPr>
        <w:t>en cas de groupement conjoint,</w:t>
      </w:r>
      <w:r w:rsidR="00036500" w:rsidRPr="004F721D" w:rsidDel="0021797C">
        <w:rPr>
          <w:rFonts w:ascii="Catamaran Light" w:hAnsi="Catamaran Light" w:cs="Catamaran Light"/>
          <w:b/>
          <w:sz w:val="22"/>
          <w:szCs w:val="22"/>
        </w:rPr>
        <w:t xml:space="preserve"> </w:t>
      </w:r>
      <w:r w:rsidR="0021797C" w:rsidRPr="004F721D">
        <w:rPr>
          <w:rFonts w:ascii="Catamaran Light" w:hAnsi="Catamaran Light" w:cs="Catamaran Light"/>
          <w:b/>
          <w:sz w:val="22"/>
          <w:szCs w:val="22"/>
        </w:rPr>
        <w:t>r</w:t>
      </w:r>
      <w:r w:rsidRPr="004F721D">
        <w:rPr>
          <w:rFonts w:ascii="Catamaran Light" w:hAnsi="Catamaran Light" w:cs="Catamaran Light"/>
          <w:b/>
          <w:sz w:val="22"/>
          <w:szCs w:val="22"/>
        </w:rPr>
        <w:t>épartition des prestations :</w:t>
      </w:r>
    </w:p>
    <w:p w14:paraId="2190918B" w14:textId="77777777" w:rsidR="00354C04" w:rsidRPr="004F721D" w:rsidRDefault="00354C04" w:rsidP="00B830A9">
      <w:pPr>
        <w:pStyle w:val="fcasegauche"/>
        <w:tabs>
          <w:tab w:val="left" w:pos="851"/>
        </w:tabs>
        <w:spacing w:after="0"/>
        <w:ind w:left="0" w:firstLine="0"/>
        <w:rPr>
          <w:rFonts w:ascii="Catamaran Light" w:hAnsi="Catamaran Light" w:cs="Catamaran Light"/>
          <w:sz w:val="22"/>
          <w:szCs w:val="22"/>
        </w:rPr>
      </w:pPr>
      <w:r w:rsidRPr="004F721D">
        <w:rPr>
          <w:rFonts w:ascii="Catamaran Light" w:hAnsi="Catamaran Light" w:cs="Catamaran Light"/>
          <w:sz w:val="22"/>
          <w:szCs w:val="22"/>
        </w:rPr>
        <w:t>(en cas de groupement d’opérateurs économiques.)</w:t>
      </w:r>
    </w:p>
    <w:p w14:paraId="47923CD3" w14:textId="48B2F12A" w:rsidR="00F86D79" w:rsidRPr="004F721D" w:rsidRDefault="00797263" w:rsidP="00797263">
      <w:pPr>
        <w:suppressAutoHyphens w:val="0"/>
        <w:ind w:left="567"/>
        <w:jc w:val="both"/>
        <w:rPr>
          <w:rFonts w:ascii="Catamaran Light" w:hAnsi="Catamaran Light" w:cs="Catamaran Light"/>
          <w:sz w:val="22"/>
          <w:szCs w:val="22"/>
        </w:rPr>
      </w:pPr>
      <w:r>
        <w:rPr>
          <w:rFonts w:ascii="Catamaran Light" w:hAnsi="Catamaran Light" w:cs="Catamaran Light"/>
          <w:sz w:val="22"/>
          <w:szCs w:val="22"/>
        </w:rPr>
        <w:t>Partie à prix forfaitaires :</w:t>
      </w:r>
    </w:p>
    <w:tbl>
      <w:tblPr>
        <w:tblW w:w="1025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4"/>
        <w:gridCol w:w="4677"/>
        <w:gridCol w:w="2835"/>
      </w:tblGrid>
      <w:tr w:rsidR="004772AD" w:rsidRPr="00BA6F41" w14:paraId="1CE16CCB" w14:textId="77777777" w:rsidTr="00F0722F">
        <w:trPr>
          <w:trHeight w:val="601"/>
        </w:trPr>
        <w:tc>
          <w:tcPr>
            <w:tcW w:w="2744" w:type="dxa"/>
            <w:tcBorders>
              <w:bottom w:val="single" w:sz="4" w:space="0" w:color="auto"/>
            </w:tcBorders>
            <w:shd w:val="clear" w:color="auto" w:fill="92CDDC" w:themeFill="accent5" w:themeFillTint="99"/>
            <w:vAlign w:val="center"/>
          </w:tcPr>
          <w:p w14:paraId="4102DBC9" w14:textId="77777777" w:rsidR="004772AD" w:rsidRPr="004772AD" w:rsidRDefault="004772AD" w:rsidP="00F0722F">
            <w:pPr>
              <w:tabs>
                <w:tab w:val="right" w:leader="dot" w:pos="7655"/>
                <w:tab w:val="left" w:pos="7797"/>
              </w:tabs>
              <w:jc w:val="center"/>
              <w:rPr>
                <w:rFonts w:ascii="Catamaran Light" w:hAnsi="Catamaran Light" w:cs="Catamaran Light"/>
                <w:b/>
                <w:sz w:val="22"/>
                <w:szCs w:val="22"/>
              </w:rPr>
            </w:pPr>
            <w:r w:rsidRPr="004772AD">
              <w:rPr>
                <w:rFonts w:ascii="Catamaran Light" w:hAnsi="Catamaran Light" w:cs="Catamaran Light"/>
                <w:b/>
                <w:sz w:val="22"/>
                <w:szCs w:val="22"/>
              </w:rPr>
              <w:t>Membre du groupement</w:t>
            </w:r>
          </w:p>
        </w:tc>
        <w:tc>
          <w:tcPr>
            <w:tcW w:w="4677" w:type="dxa"/>
            <w:tcBorders>
              <w:bottom w:val="single" w:sz="4" w:space="0" w:color="auto"/>
            </w:tcBorders>
            <w:shd w:val="clear" w:color="auto" w:fill="92CDDC" w:themeFill="accent5" w:themeFillTint="99"/>
            <w:vAlign w:val="center"/>
          </w:tcPr>
          <w:p w14:paraId="25B67CC5" w14:textId="77777777" w:rsidR="004772AD" w:rsidRPr="004772AD" w:rsidRDefault="004772AD" w:rsidP="004649BE">
            <w:pPr>
              <w:tabs>
                <w:tab w:val="right" w:leader="dot" w:pos="7655"/>
                <w:tab w:val="left" w:pos="7797"/>
              </w:tabs>
              <w:jc w:val="center"/>
              <w:rPr>
                <w:rFonts w:ascii="Catamaran Light" w:hAnsi="Catamaran Light" w:cs="Catamaran Light"/>
                <w:b/>
                <w:sz w:val="22"/>
                <w:szCs w:val="22"/>
              </w:rPr>
            </w:pPr>
            <w:r w:rsidRPr="004772AD">
              <w:rPr>
                <w:rFonts w:ascii="Catamaran Light" w:hAnsi="Catamaran Light" w:cs="Catamaran Light"/>
                <w:b/>
                <w:sz w:val="22"/>
                <w:szCs w:val="22"/>
              </w:rPr>
              <w:t>Identification des prestations</w:t>
            </w:r>
          </w:p>
        </w:tc>
        <w:tc>
          <w:tcPr>
            <w:tcW w:w="2835" w:type="dxa"/>
            <w:tcBorders>
              <w:bottom w:val="single" w:sz="4" w:space="0" w:color="auto"/>
            </w:tcBorders>
            <w:shd w:val="clear" w:color="auto" w:fill="92CDDC" w:themeFill="accent5" w:themeFillTint="99"/>
            <w:vAlign w:val="center"/>
          </w:tcPr>
          <w:p w14:paraId="64DD67BB" w14:textId="5BE60E7C" w:rsidR="004772AD" w:rsidRPr="004772AD" w:rsidRDefault="004772AD" w:rsidP="004649BE">
            <w:pPr>
              <w:tabs>
                <w:tab w:val="right" w:leader="dot" w:pos="7655"/>
                <w:tab w:val="left" w:pos="7797"/>
              </w:tabs>
              <w:jc w:val="center"/>
              <w:rPr>
                <w:rFonts w:ascii="Catamaran Light" w:hAnsi="Catamaran Light" w:cs="Catamaran Light"/>
                <w:b/>
                <w:sz w:val="22"/>
                <w:szCs w:val="22"/>
              </w:rPr>
            </w:pPr>
            <w:r w:rsidRPr="004772AD">
              <w:rPr>
                <w:rFonts w:ascii="Catamaran Light" w:hAnsi="Catamaran Light" w:cs="Catamaran Light"/>
                <w:b/>
                <w:sz w:val="22"/>
                <w:szCs w:val="22"/>
              </w:rPr>
              <w:t xml:space="preserve">Montant € HT </w:t>
            </w:r>
          </w:p>
        </w:tc>
      </w:tr>
      <w:tr w:rsidR="004772AD" w:rsidRPr="003575C0" w14:paraId="6655F5DE" w14:textId="77777777" w:rsidTr="004649BE">
        <w:trPr>
          <w:trHeight w:val="661"/>
        </w:trPr>
        <w:tc>
          <w:tcPr>
            <w:tcW w:w="2744" w:type="dxa"/>
            <w:shd w:val="clear" w:color="auto" w:fill="auto"/>
            <w:vAlign w:val="center"/>
          </w:tcPr>
          <w:p w14:paraId="0F1764E4" w14:textId="77777777" w:rsidR="004772AD" w:rsidRPr="004772AD" w:rsidRDefault="004772AD" w:rsidP="004649BE">
            <w:pPr>
              <w:tabs>
                <w:tab w:val="right" w:leader="dot" w:pos="7655"/>
                <w:tab w:val="left" w:pos="7797"/>
              </w:tabs>
              <w:ind w:left="50"/>
              <w:jc w:val="center"/>
              <w:rPr>
                <w:rFonts w:ascii="Catamaran Light" w:hAnsi="Catamaran Light" w:cs="Catamaran Light"/>
                <w:b/>
                <w:sz w:val="22"/>
                <w:szCs w:val="22"/>
                <w:highlight w:val="cyan"/>
              </w:rPr>
            </w:pPr>
          </w:p>
        </w:tc>
        <w:tc>
          <w:tcPr>
            <w:tcW w:w="4677" w:type="dxa"/>
            <w:shd w:val="clear" w:color="auto" w:fill="auto"/>
            <w:vAlign w:val="center"/>
          </w:tcPr>
          <w:p w14:paraId="0F863AB3" w14:textId="77777777" w:rsidR="004772AD" w:rsidRPr="004772AD" w:rsidRDefault="004772AD" w:rsidP="004649BE">
            <w:pPr>
              <w:tabs>
                <w:tab w:val="right" w:leader="dot" w:pos="7655"/>
                <w:tab w:val="left" w:pos="7797"/>
              </w:tabs>
              <w:jc w:val="center"/>
              <w:rPr>
                <w:rFonts w:ascii="Catamaran Light" w:hAnsi="Catamaran Light" w:cs="Catamaran Light"/>
                <w:sz w:val="22"/>
                <w:szCs w:val="22"/>
                <w:highlight w:val="cyan"/>
              </w:rPr>
            </w:pPr>
          </w:p>
        </w:tc>
        <w:tc>
          <w:tcPr>
            <w:tcW w:w="2835" w:type="dxa"/>
            <w:shd w:val="clear" w:color="auto" w:fill="auto"/>
            <w:vAlign w:val="center"/>
          </w:tcPr>
          <w:p w14:paraId="2B869D86" w14:textId="77777777" w:rsidR="004772AD" w:rsidRPr="004772AD" w:rsidRDefault="004772AD" w:rsidP="004649BE">
            <w:pPr>
              <w:tabs>
                <w:tab w:val="right" w:leader="dot" w:pos="7655"/>
                <w:tab w:val="left" w:pos="7797"/>
              </w:tabs>
              <w:jc w:val="center"/>
              <w:rPr>
                <w:rFonts w:ascii="Catamaran Light" w:hAnsi="Catamaran Light" w:cs="Catamaran Light"/>
                <w:sz w:val="22"/>
                <w:szCs w:val="22"/>
                <w:highlight w:val="cyan"/>
              </w:rPr>
            </w:pPr>
          </w:p>
        </w:tc>
      </w:tr>
      <w:tr w:rsidR="004772AD" w:rsidRPr="003575C0" w14:paraId="5C67634F" w14:textId="77777777" w:rsidTr="004649BE">
        <w:trPr>
          <w:trHeight w:val="661"/>
        </w:trPr>
        <w:tc>
          <w:tcPr>
            <w:tcW w:w="2744" w:type="dxa"/>
            <w:shd w:val="clear" w:color="auto" w:fill="auto"/>
            <w:vAlign w:val="center"/>
          </w:tcPr>
          <w:p w14:paraId="0AC63DD6" w14:textId="77777777" w:rsidR="004772AD" w:rsidRPr="004772AD" w:rsidRDefault="004772AD" w:rsidP="004649BE">
            <w:pPr>
              <w:tabs>
                <w:tab w:val="right" w:leader="dot" w:pos="7655"/>
                <w:tab w:val="left" w:pos="7797"/>
              </w:tabs>
              <w:ind w:left="50"/>
              <w:jc w:val="center"/>
              <w:rPr>
                <w:rFonts w:ascii="Catamaran Light" w:hAnsi="Catamaran Light" w:cs="Catamaran Light"/>
                <w:b/>
                <w:sz w:val="22"/>
                <w:szCs w:val="22"/>
                <w:highlight w:val="cyan"/>
              </w:rPr>
            </w:pPr>
          </w:p>
        </w:tc>
        <w:tc>
          <w:tcPr>
            <w:tcW w:w="4677" w:type="dxa"/>
            <w:shd w:val="clear" w:color="auto" w:fill="auto"/>
            <w:vAlign w:val="center"/>
          </w:tcPr>
          <w:p w14:paraId="723EFBB4" w14:textId="77777777" w:rsidR="004772AD" w:rsidRPr="004772AD" w:rsidRDefault="004772AD" w:rsidP="004649BE">
            <w:pPr>
              <w:tabs>
                <w:tab w:val="right" w:leader="dot" w:pos="7655"/>
                <w:tab w:val="left" w:pos="7797"/>
              </w:tabs>
              <w:jc w:val="center"/>
              <w:rPr>
                <w:rFonts w:ascii="Catamaran Light" w:hAnsi="Catamaran Light" w:cs="Catamaran Light"/>
                <w:sz w:val="22"/>
                <w:szCs w:val="22"/>
                <w:highlight w:val="cyan"/>
              </w:rPr>
            </w:pPr>
          </w:p>
        </w:tc>
        <w:tc>
          <w:tcPr>
            <w:tcW w:w="2835" w:type="dxa"/>
            <w:shd w:val="clear" w:color="auto" w:fill="auto"/>
            <w:vAlign w:val="center"/>
          </w:tcPr>
          <w:p w14:paraId="754B14BC" w14:textId="77777777" w:rsidR="004772AD" w:rsidRPr="004772AD" w:rsidRDefault="004772AD" w:rsidP="004649BE">
            <w:pPr>
              <w:tabs>
                <w:tab w:val="right" w:leader="dot" w:pos="7655"/>
                <w:tab w:val="left" w:pos="7797"/>
              </w:tabs>
              <w:jc w:val="center"/>
              <w:rPr>
                <w:rFonts w:ascii="Catamaran Light" w:hAnsi="Catamaran Light" w:cs="Catamaran Light"/>
                <w:sz w:val="22"/>
                <w:szCs w:val="22"/>
                <w:highlight w:val="cyan"/>
              </w:rPr>
            </w:pPr>
          </w:p>
        </w:tc>
      </w:tr>
      <w:tr w:rsidR="004772AD" w:rsidRPr="003575C0" w14:paraId="73C2E674" w14:textId="77777777" w:rsidTr="004649BE">
        <w:trPr>
          <w:trHeight w:val="661"/>
        </w:trPr>
        <w:tc>
          <w:tcPr>
            <w:tcW w:w="2744" w:type="dxa"/>
            <w:shd w:val="clear" w:color="auto" w:fill="auto"/>
            <w:vAlign w:val="center"/>
          </w:tcPr>
          <w:p w14:paraId="0559C703" w14:textId="77777777" w:rsidR="004772AD" w:rsidRPr="004772AD" w:rsidRDefault="004772AD" w:rsidP="004649BE">
            <w:pPr>
              <w:tabs>
                <w:tab w:val="right" w:leader="dot" w:pos="7655"/>
                <w:tab w:val="left" w:pos="7797"/>
              </w:tabs>
              <w:ind w:left="50"/>
              <w:jc w:val="center"/>
              <w:rPr>
                <w:rFonts w:ascii="Catamaran Light" w:hAnsi="Catamaran Light" w:cs="Catamaran Light"/>
                <w:b/>
                <w:sz w:val="22"/>
                <w:szCs w:val="22"/>
                <w:highlight w:val="cyan"/>
              </w:rPr>
            </w:pPr>
          </w:p>
        </w:tc>
        <w:tc>
          <w:tcPr>
            <w:tcW w:w="4677" w:type="dxa"/>
            <w:shd w:val="clear" w:color="auto" w:fill="auto"/>
            <w:vAlign w:val="center"/>
          </w:tcPr>
          <w:p w14:paraId="6034747C" w14:textId="77777777" w:rsidR="004772AD" w:rsidRPr="004772AD" w:rsidRDefault="004772AD" w:rsidP="004649BE">
            <w:pPr>
              <w:tabs>
                <w:tab w:val="right" w:leader="dot" w:pos="7655"/>
                <w:tab w:val="left" w:pos="7797"/>
              </w:tabs>
              <w:jc w:val="center"/>
              <w:rPr>
                <w:rFonts w:ascii="Catamaran Light" w:hAnsi="Catamaran Light" w:cs="Catamaran Light"/>
                <w:sz w:val="22"/>
                <w:szCs w:val="22"/>
                <w:highlight w:val="cyan"/>
              </w:rPr>
            </w:pPr>
          </w:p>
        </w:tc>
        <w:tc>
          <w:tcPr>
            <w:tcW w:w="2835" w:type="dxa"/>
            <w:shd w:val="clear" w:color="auto" w:fill="auto"/>
            <w:vAlign w:val="center"/>
          </w:tcPr>
          <w:p w14:paraId="5765B44E" w14:textId="77777777" w:rsidR="004772AD" w:rsidRPr="004772AD" w:rsidRDefault="004772AD" w:rsidP="004649BE">
            <w:pPr>
              <w:tabs>
                <w:tab w:val="right" w:leader="dot" w:pos="7655"/>
                <w:tab w:val="left" w:pos="7797"/>
              </w:tabs>
              <w:jc w:val="center"/>
              <w:rPr>
                <w:rFonts w:ascii="Catamaran Light" w:hAnsi="Catamaran Light" w:cs="Catamaran Light"/>
                <w:sz w:val="22"/>
                <w:szCs w:val="22"/>
                <w:highlight w:val="cyan"/>
              </w:rPr>
            </w:pPr>
          </w:p>
        </w:tc>
      </w:tr>
      <w:tr w:rsidR="004772AD" w:rsidRPr="003575C0" w14:paraId="67FC9F51" w14:textId="77777777" w:rsidTr="004649BE">
        <w:trPr>
          <w:trHeight w:val="661"/>
        </w:trPr>
        <w:tc>
          <w:tcPr>
            <w:tcW w:w="2744" w:type="dxa"/>
            <w:shd w:val="clear" w:color="auto" w:fill="auto"/>
            <w:vAlign w:val="center"/>
          </w:tcPr>
          <w:p w14:paraId="170FF358" w14:textId="77777777" w:rsidR="004772AD" w:rsidRPr="004772AD" w:rsidRDefault="004772AD" w:rsidP="004649BE">
            <w:pPr>
              <w:tabs>
                <w:tab w:val="right" w:leader="dot" w:pos="7655"/>
                <w:tab w:val="left" w:pos="7797"/>
              </w:tabs>
              <w:ind w:left="50"/>
              <w:jc w:val="center"/>
              <w:rPr>
                <w:rFonts w:ascii="Catamaran Light" w:hAnsi="Catamaran Light" w:cs="Catamaran Light"/>
                <w:b/>
                <w:sz w:val="22"/>
                <w:szCs w:val="22"/>
                <w:highlight w:val="cyan"/>
              </w:rPr>
            </w:pPr>
          </w:p>
        </w:tc>
        <w:tc>
          <w:tcPr>
            <w:tcW w:w="4677" w:type="dxa"/>
            <w:shd w:val="clear" w:color="auto" w:fill="auto"/>
            <w:vAlign w:val="center"/>
          </w:tcPr>
          <w:p w14:paraId="59F72C8B" w14:textId="77777777" w:rsidR="004772AD" w:rsidRPr="004772AD" w:rsidRDefault="004772AD" w:rsidP="004649BE">
            <w:pPr>
              <w:tabs>
                <w:tab w:val="right" w:leader="dot" w:pos="7655"/>
                <w:tab w:val="left" w:pos="7797"/>
              </w:tabs>
              <w:jc w:val="center"/>
              <w:rPr>
                <w:rFonts w:ascii="Catamaran Light" w:hAnsi="Catamaran Light" w:cs="Catamaran Light"/>
                <w:sz w:val="22"/>
                <w:szCs w:val="22"/>
                <w:highlight w:val="cyan"/>
              </w:rPr>
            </w:pPr>
          </w:p>
        </w:tc>
        <w:tc>
          <w:tcPr>
            <w:tcW w:w="2835" w:type="dxa"/>
            <w:shd w:val="clear" w:color="auto" w:fill="auto"/>
            <w:vAlign w:val="center"/>
          </w:tcPr>
          <w:p w14:paraId="7A74A576" w14:textId="77777777" w:rsidR="004772AD" w:rsidRPr="004772AD" w:rsidRDefault="004772AD" w:rsidP="004649BE">
            <w:pPr>
              <w:tabs>
                <w:tab w:val="right" w:leader="dot" w:pos="7655"/>
                <w:tab w:val="left" w:pos="7797"/>
              </w:tabs>
              <w:jc w:val="center"/>
              <w:rPr>
                <w:rFonts w:ascii="Catamaran Light" w:hAnsi="Catamaran Light" w:cs="Catamaran Light"/>
                <w:sz w:val="22"/>
                <w:szCs w:val="22"/>
                <w:highlight w:val="cyan"/>
              </w:rPr>
            </w:pPr>
          </w:p>
        </w:tc>
      </w:tr>
    </w:tbl>
    <w:p w14:paraId="25C81BB2" w14:textId="77777777" w:rsidR="009B1CD0" w:rsidRPr="004F721D" w:rsidRDefault="009B1CD0" w:rsidP="006F3DF9">
      <w:pPr>
        <w:pStyle w:val="fcase1ertab"/>
        <w:tabs>
          <w:tab w:val="left" w:pos="851"/>
        </w:tabs>
        <w:ind w:left="0" w:firstLine="0"/>
        <w:rPr>
          <w:rFonts w:ascii="Catamaran Light" w:hAnsi="Catamaran Light" w:cs="Catamaran Light"/>
          <w:i/>
          <w:sz w:val="22"/>
          <w:szCs w:val="22"/>
        </w:rPr>
      </w:pPr>
      <w:bookmarkStart w:id="4" w:name="_GoBack"/>
      <w:bookmarkEnd w:id="4"/>
      <w:r w:rsidRPr="004772AD">
        <w:rPr>
          <w:rFonts w:ascii="Catamaran Light" w:hAnsi="Catamaran Light" w:cs="Catamaran Light"/>
          <w:b/>
          <w:sz w:val="22"/>
          <w:szCs w:val="22"/>
        </w:rPr>
        <w:lastRenderedPageBreak/>
        <w:t>B3 - Compte (s) à créditer :</w:t>
      </w:r>
    </w:p>
    <w:p w14:paraId="08DB3AAF" w14:textId="77777777" w:rsidR="009B1CD0" w:rsidRPr="004F721D" w:rsidRDefault="009B1CD0" w:rsidP="005846FB">
      <w:pPr>
        <w:pStyle w:val="fcase1ertab"/>
        <w:tabs>
          <w:tab w:val="left" w:pos="851"/>
        </w:tabs>
        <w:spacing w:before="120"/>
        <w:ind w:left="0" w:firstLine="0"/>
        <w:rPr>
          <w:rFonts w:ascii="Catamaran Light" w:hAnsi="Catamaran Light" w:cs="Catamaran Light"/>
          <w:b/>
          <w:sz w:val="22"/>
          <w:szCs w:val="22"/>
        </w:rPr>
      </w:pPr>
      <w:r w:rsidRPr="004F721D">
        <w:rPr>
          <w:rFonts w:ascii="Catamaran Light" w:hAnsi="Catamaran Light" w:cs="Catamaran Light"/>
          <w:i/>
          <w:sz w:val="22"/>
          <w:szCs w:val="22"/>
        </w:rPr>
        <w:t>(Joindre un ou des relevé(s) d’identité bancaire ou postal.)</w:t>
      </w:r>
    </w:p>
    <w:p w14:paraId="5D66F5D5" w14:textId="77777777" w:rsidR="00702A7F" w:rsidRPr="004F721D" w:rsidRDefault="00702A7F" w:rsidP="00702A7F">
      <w:pPr>
        <w:pStyle w:val="fcasegauche"/>
        <w:tabs>
          <w:tab w:val="left" w:pos="426"/>
          <w:tab w:val="left" w:pos="851"/>
        </w:tabs>
        <w:spacing w:after="0"/>
        <w:ind w:left="0" w:firstLine="0"/>
        <w:jc w:val="left"/>
        <w:rPr>
          <w:rFonts w:ascii="Catamaran Light" w:hAnsi="Catamaran Light" w:cs="Catamaran Light"/>
          <w:sz w:val="22"/>
          <w:szCs w:val="22"/>
        </w:rPr>
      </w:pPr>
      <w:r w:rsidRPr="004F721D">
        <w:rPr>
          <w:rFonts w:ascii="Catamaran Light" w:eastAsia="Wingdings" w:hAnsi="Catamaran Light" w:cs="Catamaran Light"/>
          <w:b/>
          <w:color w:val="66CCFF"/>
          <w:spacing w:val="-10"/>
          <w:sz w:val="22"/>
          <w:szCs w:val="22"/>
        </w:rPr>
        <w:t></w:t>
      </w:r>
      <w:r w:rsidRPr="004F721D">
        <w:rPr>
          <w:rFonts w:ascii="Catamaran Light" w:eastAsia="Arial" w:hAnsi="Catamaran Light" w:cs="Catamaran Light"/>
          <w:spacing w:val="-10"/>
          <w:sz w:val="22"/>
          <w:szCs w:val="22"/>
        </w:rPr>
        <w:t xml:space="preserve">  </w:t>
      </w:r>
      <w:r w:rsidRPr="004F721D">
        <w:rPr>
          <w:rFonts w:ascii="Catamaran Light" w:hAnsi="Catamaran Light" w:cs="Catamaran Light"/>
          <w:sz w:val="22"/>
          <w:szCs w:val="22"/>
        </w:rPr>
        <w:t>Nom de l’établissement bancaire :</w:t>
      </w:r>
    </w:p>
    <w:p w14:paraId="51F1D74D" w14:textId="77777777" w:rsidR="00702A7F" w:rsidRPr="004F721D" w:rsidRDefault="00702A7F" w:rsidP="00702A7F">
      <w:pPr>
        <w:pStyle w:val="fcasegauche"/>
        <w:tabs>
          <w:tab w:val="left" w:pos="426"/>
          <w:tab w:val="left" w:pos="851"/>
        </w:tabs>
        <w:spacing w:after="0"/>
        <w:ind w:left="0" w:firstLine="0"/>
        <w:jc w:val="left"/>
        <w:rPr>
          <w:rFonts w:ascii="Catamaran Light" w:hAnsi="Catamaran Light" w:cs="Catamaran Light"/>
          <w:sz w:val="22"/>
          <w:szCs w:val="22"/>
        </w:rPr>
      </w:pPr>
    </w:p>
    <w:p w14:paraId="45DD8687" w14:textId="77777777" w:rsidR="00702A7F" w:rsidRPr="004F721D" w:rsidRDefault="00702A7F" w:rsidP="00702A7F">
      <w:pPr>
        <w:pStyle w:val="fcasegauche"/>
        <w:tabs>
          <w:tab w:val="left" w:pos="426"/>
          <w:tab w:val="left" w:pos="851"/>
        </w:tabs>
        <w:spacing w:after="0"/>
        <w:ind w:left="0" w:firstLine="0"/>
        <w:jc w:val="left"/>
        <w:rPr>
          <w:rFonts w:ascii="Catamaran Light" w:hAnsi="Catamaran Light" w:cs="Catamaran Light"/>
          <w:sz w:val="22"/>
          <w:szCs w:val="22"/>
        </w:rPr>
      </w:pPr>
    </w:p>
    <w:p w14:paraId="5E7ED5EA" w14:textId="77777777" w:rsidR="00702A7F" w:rsidRPr="004F721D" w:rsidRDefault="00702A7F" w:rsidP="00702A7F">
      <w:pPr>
        <w:pStyle w:val="fcasegauche"/>
        <w:tabs>
          <w:tab w:val="left" w:pos="426"/>
          <w:tab w:val="left" w:pos="851"/>
        </w:tabs>
        <w:spacing w:after="0"/>
        <w:ind w:left="0" w:firstLine="0"/>
        <w:jc w:val="left"/>
        <w:rPr>
          <w:rFonts w:ascii="Catamaran Light" w:hAnsi="Catamaran Light" w:cs="Catamaran Light"/>
          <w:sz w:val="22"/>
          <w:szCs w:val="22"/>
        </w:rPr>
      </w:pPr>
    </w:p>
    <w:p w14:paraId="42E148ED" w14:textId="77777777" w:rsidR="00702A7F" w:rsidRPr="004F721D" w:rsidRDefault="00702A7F" w:rsidP="00702A7F">
      <w:pPr>
        <w:pStyle w:val="fcasegauche"/>
        <w:tabs>
          <w:tab w:val="left" w:pos="426"/>
          <w:tab w:val="left" w:pos="851"/>
        </w:tabs>
        <w:spacing w:after="0"/>
        <w:ind w:left="0" w:firstLine="0"/>
        <w:jc w:val="left"/>
        <w:rPr>
          <w:rFonts w:ascii="Catamaran Light" w:hAnsi="Catamaran Light" w:cs="Catamaran Light"/>
          <w:b/>
          <w:sz w:val="22"/>
          <w:szCs w:val="22"/>
        </w:rPr>
      </w:pPr>
      <w:r w:rsidRPr="004F721D">
        <w:rPr>
          <w:rFonts w:ascii="Catamaran Light" w:eastAsia="Wingdings" w:hAnsi="Catamaran Light" w:cs="Catamaran Light"/>
          <w:b/>
          <w:color w:val="66CCFF"/>
          <w:spacing w:val="-10"/>
          <w:sz w:val="22"/>
          <w:szCs w:val="22"/>
        </w:rPr>
        <w:t></w:t>
      </w:r>
      <w:r w:rsidRPr="004F721D">
        <w:rPr>
          <w:rFonts w:ascii="Catamaran Light" w:eastAsia="Arial" w:hAnsi="Catamaran Light" w:cs="Catamaran Light"/>
          <w:spacing w:val="-10"/>
          <w:sz w:val="22"/>
          <w:szCs w:val="22"/>
        </w:rPr>
        <w:t xml:space="preserve">  </w:t>
      </w:r>
      <w:r w:rsidRPr="004F721D">
        <w:rPr>
          <w:rFonts w:ascii="Catamaran Light" w:hAnsi="Catamaran Light" w:cs="Catamaran Light"/>
          <w:sz w:val="22"/>
          <w:szCs w:val="22"/>
        </w:rPr>
        <w:t>Numéro de compte :</w:t>
      </w:r>
    </w:p>
    <w:p w14:paraId="57B77A8C" w14:textId="77777777" w:rsidR="009B1CD0" w:rsidRPr="004F721D" w:rsidRDefault="009B1CD0" w:rsidP="005846FB">
      <w:pPr>
        <w:pStyle w:val="fcasegauche"/>
        <w:tabs>
          <w:tab w:val="left" w:pos="426"/>
          <w:tab w:val="left" w:pos="851"/>
        </w:tabs>
        <w:spacing w:after="0"/>
        <w:ind w:left="0" w:firstLine="0"/>
        <w:jc w:val="left"/>
        <w:rPr>
          <w:rFonts w:ascii="Catamaran Light" w:hAnsi="Catamaran Light" w:cs="Catamaran Light"/>
          <w:sz w:val="22"/>
          <w:szCs w:val="22"/>
        </w:rPr>
      </w:pPr>
    </w:p>
    <w:p w14:paraId="34E52D85" w14:textId="77777777" w:rsidR="009B1CD0" w:rsidRPr="004F721D" w:rsidRDefault="009B1CD0" w:rsidP="0083205E">
      <w:pPr>
        <w:pStyle w:val="fcasegauche"/>
        <w:tabs>
          <w:tab w:val="left" w:pos="426"/>
          <w:tab w:val="left" w:pos="851"/>
        </w:tabs>
        <w:spacing w:after="0"/>
        <w:ind w:left="0" w:firstLine="0"/>
        <w:jc w:val="left"/>
        <w:rPr>
          <w:rFonts w:ascii="Catamaran Light" w:hAnsi="Catamaran Light" w:cs="Catamaran Light"/>
          <w:sz w:val="22"/>
          <w:szCs w:val="22"/>
        </w:rPr>
      </w:pPr>
    </w:p>
    <w:p w14:paraId="571006EE" w14:textId="77777777" w:rsidR="009B1CD0" w:rsidRPr="004F721D" w:rsidRDefault="009B1CD0" w:rsidP="0083205E">
      <w:pPr>
        <w:pStyle w:val="fcasegauche"/>
        <w:tabs>
          <w:tab w:val="left" w:pos="426"/>
          <w:tab w:val="left" w:pos="851"/>
        </w:tabs>
        <w:spacing w:after="0"/>
        <w:ind w:left="0" w:firstLine="0"/>
        <w:jc w:val="left"/>
        <w:rPr>
          <w:rFonts w:ascii="Catamaran Light" w:hAnsi="Catamaran Light" w:cs="Catamaran Light"/>
          <w:sz w:val="22"/>
          <w:szCs w:val="22"/>
        </w:rPr>
      </w:pPr>
    </w:p>
    <w:p w14:paraId="1CE6BA78" w14:textId="1A4752FB" w:rsidR="009B1CD0" w:rsidRPr="004772AD" w:rsidRDefault="009B1CD0" w:rsidP="00932086">
      <w:pPr>
        <w:pStyle w:val="fcasegauche"/>
        <w:tabs>
          <w:tab w:val="left" w:pos="426"/>
          <w:tab w:val="left" w:pos="851"/>
        </w:tabs>
        <w:spacing w:after="0"/>
        <w:ind w:left="0" w:firstLine="0"/>
        <w:rPr>
          <w:rFonts w:ascii="Catamaran Light" w:hAnsi="Catamaran Light" w:cs="Catamaran Light"/>
          <w:b/>
          <w:i/>
          <w:szCs w:val="22"/>
        </w:rPr>
      </w:pPr>
      <w:r w:rsidRPr="004F721D">
        <w:rPr>
          <w:rFonts w:ascii="Catamaran Light" w:hAnsi="Catamaran Light" w:cs="Catamaran Light"/>
          <w:b/>
          <w:sz w:val="22"/>
          <w:szCs w:val="22"/>
        </w:rPr>
        <w:t xml:space="preserve">B4 </w:t>
      </w:r>
      <w:r w:rsidR="004772AD">
        <w:rPr>
          <w:rFonts w:ascii="Catamaran Light" w:hAnsi="Catamaran Light" w:cs="Catamaran Light"/>
          <w:b/>
          <w:sz w:val="22"/>
          <w:szCs w:val="22"/>
        </w:rPr>
        <w:t>–</w:t>
      </w:r>
      <w:r w:rsidRPr="004F721D">
        <w:rPr>
          <w:rFonts w:ascii="Catamaran Light" w:hAnsi="Catamaran Light" w:cs="Catamaran Light"/>
          <w:b/>
          <w:sz w:val="22"/>
          <w:szCs w:val="22"/>
        </w:rPr>
        <w:t xml:space="preserve"> Avance</w:t>
      </w:r>
      <w:r w:rsidR="004772AD">
        <w:rPr>
          <w:rFonts w:ascii="Catamaran Light" w:hAnsi="Catamaran Light" w:cs="Catamaran Light"/>
          <w:b/>
          <w:sz w:val="22"/>
          <w:szCs w:val="22"/>
        </w:rPr>
        <w:t xml:space="preserve"> de 10%</w:t>
      </w:r>
      <w:r w:rsidR="00932086">
        <w:rPr>
          <w:rFonts w:ascii="Catamaran Light" w:hAnsi="Catamaran Light" w:cs="Catamaran Light"/>
          <w:b/>
          <w:sz w:val="22"/>
          <w:szCs w:val="22"/>
        </w:rPr>
        <w:t xml:space="preserve"> (30% lorsque le titulaire est un PME</w:t>
      </w:r>
      <w:r w:rsidR="004772AD">
        <w:rPr>
          <w:rFonts w:ascii="Catamaran Light" w:hAnsi="Catamaran Light" w:cs="Catamaran Light"/>
          <w:b/>
          <w:sz w:val="22"/>
          <w:szCs w:val="22"/>
        </w:rPr>
        <w:t xml:space="preserve"> </w:t>
      </w:r>
      <w:r w:rsidRPr="004772AD">
        <w:rPr>
          <w:rFonts w:ascii="Catamaran Light" w:hAnsi="Catamaran Light" w:cs="Catamaran Light"/>
          <w:sz w:val="22"/>
          <w:szCs w:val="22"/>
        </w:rPr>
        <w:t>(</w:t>
      </w:r>
      <w:r w:rsidR="004772AD" w:rsidRPr="004772AD">
        <w:rPr>
          <w:rFonts w:ascii="Catamaran Light" w:hAnsi="Catamaran Light" w:cs="Catamaran Light"/>
          <w:i/>
          <w:szCs w:val="22"/>
        </w:rPr>
        <w:t>Si le montant du Marché est supérieur à 50 000 € HT et le délai d’exécution supérieur à 2 mois</w:t>
      </w:r>
      <w:r w:rsidRPr="004772AD">
        <w:rPr>
          <w:rFonts w:ascii="Catamaran Light" w:hAnsi="Catamaran Light" w:cs="Catamaran Light"/>
          <w:i/>
          <w:szCs w:val="22"/>
        </w:rPr>
        <w:t>) :</w:t>
      </w:r>
    </w:p>
    <w:p w14:paraId="5AB9B33C" w14:textId="77777777" w:rsidR="004772AD" w:rsidRPr="004772AD" w:rsidRDefault="004772AD" w:rsidP="004772AD">
      <w:pPr>
        <w:pStyle w:val="fcasegauche"/>
        <w:tabs>
          <w:tab w:val="left" w:pos="426"/>
        </w:tabs>
        <w:spacing w:after="0"/>
        <w:ind w:left="0" w:firstLine="0"/>
        <w:rPr>
          <w:rFonts w:ascii="Catamaran Light" w:hAnsi="Catamaran Light" w:cs="Catamaran Light"/>
          <w:sz w:val="22"/>
        </w:rPr>
      </w:pPr>
      <w:r w:rsidRPr="004772AD">
        <w:rPr>
          <w:rFonts w:ascii="Catamaran Light" w:hAnsi="Catamaran Light" w:cs="Catamaran Light"/>
          <w:sz w:val="22"/>
        </w:rPr>
        <w:t>Je souhaite bénéficier de l'avance :</w:t>
      </w:r>
    </w:p>
    <w:p w14:paraId="211DF976" w14:textId="77777777" w:rsidR="004772AD" w:rsidRPr="004772AD" w:rsidRDefault="004772AD" w:rsidP="004772AD">
      <w:pPr>
        <w:pStyle w:val="fcasegauche"/>
        <w:tabs>
          <w:tab w:val="left" w:pos="426"/>
        </w:tabs>
        <w:spacing w:after="0"/>
        <w:ind w:left="0" w:firstLine="0"/>
        <w:rPr>
          <w:rFonts w:ascii="Catamaran Light" w:hAnsi="Catamaran Light" w:cs="Catamaran Light"/>
          <w:b/>
          <w:bCs/>
          <w:sz w:val="14"/>
          <w:szCs w:val="12"/>
        </w:rPr>
      </w:pPr>
    </w:p>
    <w:p w14:paraId="15F7F697" w14:textId="77777777" w:rsidR="004772AD" w:rsidRPr="004772AD" w:rsidRDefault="004772AD" w:rsidP="004772AD">
      <w:pPr>
        <w:spacing w:after="120"/>
        <w:ind w:left="567"/>
        <w:jc w:val="both"/>
        <w:rPr>
          <w:rFonts w:ascii="Catamaran Light" w:hAnsi="Catamaran Light" w:cs="Catamaran Light"/>
          <w:sz w:val="22"/>
        </w:rPr>
      </w:pPr>
      <w:r w:rsidRPr="004772AD">
        <w:rPr>
          <w:rFonts w:ascii="Catamaran Light" w:hAnsi="Catamaran Light" w:cs="Catamaran Light"/>
          <w:sz w:val="22"/>
        </w:rPr>
        <w:fldChar w:fldCharType="begin">
          <w:ffData>
            <w:name w:val="CaseACocher111"/>
            <w:enabled/>
            <w:calcOnExit w:val="0"/>
            <w:checkBox>
              <w:sizeAuto/>
              <w:default w:val="0"/>
            </w:checkBox>
          </w:ffData>
        </w:fldChar>
      </w:r>
      <w:r w:rsidRPr="004772AD">
        <w:rPr>
          <w:rFonts w:ascii="Catamaran Light" w:hAnsi="Catamaran Light" w:cs="Catamaran Light"/>
          <w:sz w:val="22"/>
        </w:rPr>
        <w:instrText xml:space="preserve"> FORMCHECKBOX </w:instrText>
      </w:r>
      <w:r w:rsidR="006F6CFB">
        <w:rPr>
          <w:rFonts w:ascii="Catamaran Light" w:hAnsi="Catamaran Light" w:cs="Catamaran Light"/>
          <w:sz w:val="22"/>
        </w:rPr>
      </w:r>
      <w:r w:rsidR="006F6CFB">
        <w:rPr>
          <w:rFonts w:ascii="Catamaran Light" w:hAnsi="Catamaran Light" w:cs="Catamaran Light"/>
          <w:sz w:val="22"/>
        </w:rPr>
        <w:fldChar w:fldCharType="separate"/>
      </w:r>
      <w:r w:rsidRPr="004772AD">
        <w:rPr>
          <w:rFonts w:ascii="Catamaran Light" w:hAnsi="Catamaran Light" w:cs="Catamaran Light"/>
          <w:sz w:val="22"/>
        </w:rPr>
        <w:fldChar w:fldCharType="end"/>
      </w:r>
      <w:r w:rsidRPr="004772AD">
        <w:rPr>
          <w:rFonts w:ascii="Catamaran Light" w:hAnsi="Catamaran Light" w:cs="Catamaran Light"/>
          <w:sz w:val="22"/>
        </w:rPr>
        <w:tab/>
        <w:t>Oui</w:t>
      </w:r>
      <w:r w:rsidRPr="004772AD">
        <w:rPr>
          <w:rFonts w:ascii="Catamaran Light" w:hAnsi="Catamaran Light" w:cs="Catamaran Light"/>
          <w:sz w:val="22"/>
        </w:rPr>
        <w:tab/>
      </w:r>
      <w:r w:rsidRPr="004772AD">
        <w:rPr>
          <w:rFonts w:ascii="Catamaran Light" w:hAnsi="Catamaran Light" w:cs="Catamaran Light"/>
          <w:sz w:val="22"/>
        </w:rPr>
        <w:tab/>
      </w:r>
      <w:r w:rsidRPr="004772AD">
        <w:rPr>
          <w:rFonts w:ascii="Catamaran Light" w:hAnsi="Catamaran Light" w:cs="Catamaran Light"/>
          <w:sz w:val="22"/>
        </w:rPr>
        <w:tab/>
      </w:r>
      <w:r w:rsidRPr="004772AD">
        <w:rPr>
          <w:rFonts w:ascii="Catamaran Light" w:hAnsi="Catamaran Light" w:cs="Catamaran Light"/>
          <w:sz w:val="22"/>
        </w:rPr>
        <w:tab/>
      </w:r>
      <w:r w:rsidRPr="004772AD">
        <w:rPr>
          <w:rFonts w:ascii="Catamaran Light" w:hAnsi="Catamaran Light" w:cs="Catamaran Light"/>
          <w:b/>
          <w:bCs/>
          <w:sz w:val="22"/>
        </w:rPr>
        <w:tab/>
      </w:r>
      <w:r w:rsidRPr="004772AD">
        <w:rPr>
          <w:rFonts w:ascii="Catamaran Light" w:hAnsi="Catamaran Light" w:cs="Catamaran Light"/>
          <w:b/>
          <w:bCs/>
          <w:sz w:val="22"/>
        </w:rPr>
        <w:tab/>
      </w:r>
      <w:r w:rsidRPr="004772AD">
        <w:rPr>
          <w:rFonts w:ascii="Catamaran Light" w:hAnsi="Catamaran Light" w:cs="Catamaran Light"/>
          <w:sz w:val="22"/>
        </w:rPr>
        <w:fldChar w:fldCharType="begin">
          <w:ffData>
            <w:name w:val="CaseACocher111"/>
            <w:enabled/>
            <w:calcOnExit w:val="0"/>
            <w:checkBox>
              <w:sizeAuto/>
              <w:default w:val="0"/>
            </w:checkBox>
          </w:ffData>
        </w:fldChar>
      </w:r>
      <w:r w:rsidRPr="004772AD">
        <w:rPr>
          <w:rFonts w:ascii="Catamaran Light" w:hAnsi="Catamaran Light" w:cs="Catamaran Light"/>
          <w:sz w:val="22"/>
        </w:rPr>
        <w:instrText xml:space="preserve"> FORMCHECKBOX </w:instrText>
      </w:r>
      <w:r w:rsidR="006F6CFB">
        <w:rPr>
          <w:rFonts w:ascii="Catamaran Light" w:hAnsi="Catamaran Light" w:cs="Catamaran Light"/>
          <w:sz w:val="22"/>
        </w:rPr>
      </w:r>
      <w:r w:rsidR="006F6CFB">
        <w:rPr>
          <w:rFonts w:ascii="Catamaran Light" w:hAnsi="Catamaran Light" w:cs="Catamaran Light"/>
          <w:sz w:val="22"/>
        </w:rPr>
        <w:fldChar w:fldCharType="separate"/>
      </w:r>
      <w:r w:rsidRPr="004772AD">
        <w:rPr>
          <w:rFonts w:ascii="Catamaran Light" w:hAnsi="Catamaran Light" w:cs="Catamaran Light"/>
          <w:sz w:val="22"/>
        </w:rPr>
        <w:fldChar w:fldCharType="end"/>
      </w:r>
      <w:r w:rsidRPr="004772AD">
        <w:rPr>
          <w:rFonts w:ascii="Catamaran Light" w:hAnsi="Catamaran Light" w:cs="Catamaran Light"/>
          <w:sz w:val="22"/>
        </w:rPr>
        <w:tab/>
        <w:t>Non</w:t>
      </w:r>
    </w:p>
    <w:p w14:paraId="230BD40A" w14:textId="17D25B87" w:rsidR="00C82541" w:rsidRPr="004F721D" w:rsidRDefault="00C82541" w:rsidP="00C82541">
      <w:pPr>
        <w:spacing w:line="240" w:lineRule="exact"/>
        <w:rPr>
          <w:rFonts w:ascii="Catamaran Light" w:hAnsi="Catamaran Light" w:cs="Catamaran Light"/>
          <w:sz w:val="22"/>
          <w:szCs w:val="22"/>
        </w:rPr>
      </w:pPr>
    </w:p>
    <w:p w14:paraId="55077A6A" w14:textId="17F79253" w:rsidR="009B1CD0" w:rsidRPr="004F721D" w:rsidRDefault="00C82541" w:rsidP="009B45B9">
      <w:pPr>
        <w:tabs>
          <w:tab w:val="left" w:pos="426"/>
          <w:tab w:val="left" w:pos="851"/>
        </w:tabs>
        <w:jc w:val="both"/>
        <w:rPr>
          <w:rFonts w:ascii="Catamaran Light" w:hAnsi="Catamaran Light" w:cs="Catamaran Light"/>
          <w:b/>
          <w:sz w:val="22"/>
          <w:szCs w:val="22"/>
        </w:rPr>
      </w:pPr>
      <w:r w:rsidRPr="004F721D">
        <w:rPr>
          <w:rFonts w:ascii="Catamaran Light" w:hAnsi="Catamaran Light" w:cs="Catamaran Light"/>
          <w:b/>
          <w:color w:val="000000"/>
          <w:sz w:val="22"/>
          <w:szCs w:val="22"/>
        </w:rPr>
        <w:t>Nota :</w:t>
      </w:r>
      <w:r w:rsidRPr="004F721D">
        <w:rPr>
          <w:rFonts w:ascii="Catamaran Light" w:hAnsi="Catamaran Light" w:cs="Catamaran Light"/>
          <w:color w:val="000000"/>
          <w:sz w:val="22"/>
          <w:szCs w:val="22"/>
        </w:rPr>
        <w:t xml:space="preserve"> Si aucune case n'est cochée, ou si les deux cases sont cochées, le pouvoir adjudicateur considérera que l'entreprise renonce au bénéfice de l'avance</w:t>
      </w:r>
      <w:r w:rsidR="00061E7F" w:rsidRPr="004F721D">
        <w:rPr>
          <w:rFonts w:ascii="Catamaran Light" w:hAnsi="Catamaran Light" w:cs="Catamaran Light"/>
          <w:color w:val="000000"/>
          <w:sz w:val="22"/>
          <w:szCs w:val="22"/>
        </w:rPr>
        <w:t>.</w:t>
      </w:r>
    </w:p>
    <w:p w14:paraId="1AF00535" w14:textId="05578E13" w:rsidR="009B1CD0" w:rsidRDefault="009B1CD0" w:rsidP="009B45B9">
      <w:pPr>
        <w:tabs>
          <w:tab w:val="left" w:pos="426"/>
          <w:tab w:val="left" w:pos="851"/>
        </w:tabs>
        <w:jc w:val="both"/>
        <w:rPr>
          <w:rFonts w:ascii="Catamaran Light" w:hAnsi="Catamaran Light" w:cs="Catamaran Light"/>
          <w:b/>
          <w:sz w:val="22"/>
          <w:szCs w:val="22"/>
        </w:rPr>
      </w:pPr>
    </w:p>
    <w:p w14:paraId="0AF2254E" w14:textId="77777777" w:rsidR="003966A6" w:rsidRPr="004F721D" w:rsidRDefault="003966A6" w:rsidP="009B45B9">
      <w:pPr>
        <w:tabs>
          <w:tab w:val="left" w:pos="426"/>
          <w:tab w:val="left" w:pos="851"/>
        </w:tabs>
        <w:jc w:val="both"/>
        <w:rPr>
          <w:rFonts w:ascii="Catamaran Light" w:hAnsi="Catamaran Light" w:cs="Catamaran Light"/>
          <w:b/>
          <w:sz w:val="22"/>
          <w:szCs w:val="22"/>
        </w:rPr>
      </w:pPr>
    </w:p>
    <w:p w14:paraId="05048DC9" w14:textId="02DD8B54" w:rsidR="009B1CD0" w:rsidRPr="004F721D" w:rsidRDefault="009B1CD0" w:rsidP="009B45B9">
      <w:pPr>
        <w:pStyle w:val="Titre4"/>
        <w:tabs>
          <w:tab w:val="clear" w:pos="4111"/>
          <w:tab w:val="left" w:pos="426"/>
          <w:tab w:val="left" w:pos="851"/>
        </w:tabs>
        <w:rPr>
          <w:rFonts w:ascii="Catamaran Light" w:hAnsi="Catamaran Light" w:cs="Catamaran Light"/>
          <w:sz w:val="22"/>
          <w:szCs w:val="22"/>
        </w:rPr>
      </w:pPr>
      <w:r w:rsidRPr="004F721D">
        <w:rPr>
          <w:rFonts w:ascii="Catamaran Light" w:hAnsi="Catamaran Light" w:cs="Catamaran Light"/>
          <w:sz w:val="22"/>
          <w:szCs w:val="22"/>
        </w:rPr>
        <w:t xml:space="preserve">B5 </w:t>
      </w:r>
      <w:r w:rsidR="004772AD">
        <w:rPr>
          <w:rFonts w:ascii="Catamaran Light" w:hAnsi="Catamaran Light" w:cs="Catamaran Light"/>
          <w:sz w:val="22"/>
          <w:szCs w:val="22"/>
        </w:rPr>
        <w:t>–</w:t>
      </w:r>
      <w:r w:rsidRPr="004F721D">
        <w:rPr>
          <w:rFonts w:ascii="Catamaran Light" w:hAnsi="Catamaran Light" w:cs="Catamaran Light"/>
          <w:b w:val="0"/>
          <w:sz w:val="22"/>
          <w:szCs w:val="22"/>
        </w:rPr>
        <w:t xml:space="preserve"> </w:t>
      </w:r>
      <w:r w:rsidR="004772AD">
        <w:rPr>
          <w:rFonts w:ascii="Catamaran Light" w:hAnsi="Catamaran Light" w:cs="Catamaran Light"/>
          <w:sz w:val="22"/>
          <w:szCs w:val="22"/>
        </w:rPr>
        <w:t>Délai d’exécution global</w:t>
      </w:r>
      <w:r w:rsidRPr="004F721D">
        <w:rPr>
          <w:rFonts w:ascii="Catamaran Light" w:hAnsi="Catamaran Light" w:cs="Catamaran Light"/>
          <w:sz w:val="22"/>
          <w:szCs w:val="22"/>
        </w:rPr>
        <w:t> :</w:t>
      </w:r>
    </w:p>
    <w:p w14:paraId="1D29DC95" w14:textId="77777777" w:rsidR="003966A6" w:rsidRPr="003966A6" w:rsidRDefault="003966A6" w:rsidP="003966A6">
      <w:pPr>
        <w:spacing w:after="120"/>
        <w:jc w:val="both"/>
        <w:rPr>
          <w:rFonts w:ascii="Catamaran Light" w:hAnsi="Catamaran Light" w:cs="Catamaran Light"/>
          <w:sz w:val="22"/>
          <w:szCs w:val="22"/>
        </w:rPr>
      </w:pPr>
      <w:bookmarkStart w:id="5" w:name="_Hlk181807342"/>
      <w:r w:rsidRPr="003966A6">
        <w:rPr>
          <w:rFonts w:ascii="Catamaran Light" w:hAnsi="Catamaran Light" w:cs="Catamaran Light"/>
          <w:sz w:val="22"/>
          <w:szCs w:val="22"/>
        </w:rPr>
        <w:t xml:space="preserve">Le délai d'exécution du marché de base est de 4,5 mois (y compris l’élaboration du plan de retrait, son instruction et la préparation de chantier) avec démarrage en mars 2025 et une </w:t>
      </w:r>
      <w:r w:rsidRPr="003966A6">
        <w:rPr>
          <w:rFonts w:ascii="Catamaran Light" w:hAnsi="Catamaran Light" w:cs="Catamaran Light"/>
          <w:b/>
          <w:sz w:val="22"/>
          <w:szCs w:val="22"/>
        </w:rPr>
        <w:t>réception impérativement et au plus tard le 31 juillet 2025</w:t>
      </w:r>
      <w:r w:rsidRPr="003966A6">
        <w:rPr>
          <w:rFonts w:ascii="Catamaran Light" w:hAnsi="Catamaran Light" w:cs="Catamaran Light"/>
          <w:sz w:val="22"/>
          <w:szCs w:val="22"/>
        </w:rPr>
        <w:t>. Le délai d'exécution du marché comprend la période de préparation et le délai d'exécution des travaux.</w:t>
      </w:r>
    </w:p>
    <w:p w14:paraId="6A0006DC" w14:textId="2B562CE2" w:rsidR="003966A6" w:rsidRPr="003966A6" w:rsidRDefault="003966A6" w:rsidP="003966A6">
      <w:pPr>
        <w:pStyle w:val="RedaliaNormal"/>
        <w:keepNext w:val="0"/>
        <w:keepLines w:val="0"/>
        <w:suppressAutoHyphens/>
        <w:spacing w:before="0" w:after="120"/>
        <w:rPr>
          <w:rFonts w:ascii="Catamaran Light" w:hAnsi="Catamaran Light" w:cs="Catamaran Light"/>
          <w:szCs w:val="22"/>
          <w:lang w:eastAsia="zh-CN"/>
        </w:rPr>
      </w:pPr>
      <w:r w:rsidRPr="003966A6">
        <w:rPr>
          <w:rFonts w:ascii="Catamaran Light" w:hAnsi="Catamaran Light" w:cs="Catamaran Light"/>
          <w:szCs w:val="22"/>
          <w:lang w:eastAsia="zh-CN"/>
        </w:rPr>
        <w:t>Le délai d'exécution du marché commence à courir à partir de la date de notification au titulaire du présent marché, notification qui sera accompagnée de l’ordre de service de démarrage.</w:t>
      </w:r>
    </w:p>
    <w:p w14:paraId="2404B345" w14:textId="77777777" w:rsidR="003966A6" w:rsidRPr="003966A6" w:rsidRDefault="003966A6" w:rsidP="003966A6">
      <w:pPr>
        <w:spacing w:after="120"/>
        <w:jc w:val="both"/>
        <w:rPr>
          <w:rFonts w:ascii="Catamaran Light" w:hAnsi="Catamaran Light" w:cs="Catamaran Light"/>
          <w:sz w:val="22"/>
          <w:szCs w:val="22"/>
        </w:rPr>
      </w:pPr>
    </w:p>
    <w:p w14:paraId="02F98E7A" w14:textId="77777777" w:rsidR="003966A6" w:rsidRPr="003966A6" w:rsidRDefault="003966A6" w:rsidP="003966A6">
      <w:pPr>
        <w:pStyle w:val="Paragraphedeliste"/>
        <w:ind w:left="0"/>
        <w:contextualSpacing w:val="0"/>
        <w:rPr>
          <w:rFonts w:ascii="Catamaran Light" w:hAnsi="Catamaran Light" w:cs="Catamaran Light"/>
          <w:sz w:val="22"/>
          <w:szCs w:val="22"/>
        </w:rPr>
      </w:pPr>
      <w:r w:rsidRPr="003966A6">
        <w:rPr>
          <w:rFonts w:ascii="Catamaran Light" w:hAnsi="Catamaran Light" w:cs="Catamaran Light"/>
          <w:sz w:val="22"/>
          <w:szCs w:val="22"/>
          <w:u w:val="single"/>
        </w:rPr>
        <w:t>Période de préparation</w:t>
      </w:r>
      <w:r w:rsidRPr="003966A6">
        <w:rPr>
          <w:rFonts w:ascii="Catamaran Light" w:hAnsi="Catamaran Light" w:cs="Catamaran Light"/>
          <w:sz w:val="22"/>
          <w:szCs w:val="22"/>
        </w:rPr>
        <w:t xml:space="preserve"> :</w:t>
      </w:r>
    </w:p>
    <w:p w14:paraId="3ADB99BD" w14:textId="77777777" w:rsidR="003966A6" w:rsidRPr="003966A6" w:rsidRDefault="003966A6" w:rsidP="003966A6">
      <w:pPr>
        <w:rPr>
          <w:rFonts w:ascii="Catamaran Light" w:hAnsi="Catamaran Light" w:cs="Catamaran Light"/>
          <w:sz w:val="22"/>
          <w:szCs w:val="22"/>
        </w:rPr>
      </w:pPr>
      <w:r w:rsidRPr="003966A6">
        <w:rPr>
          <w:rFonts w:ascii="Catamaran Light" w:hAnsi="Catamaran Light" w:cs="Catamaran Light"/>
          <w:sz w:val="22"/>
          <w:szCs w:val="22"/>
        </w:rPr>
        <w:t>Délai d'exécution des travaux : 4,5 mois comprenant une période de préparation de : 3 semaines.</w:t>
      </w:r>
    </w:p>
    <w:bookmarkEnd w:id="5"/>
    <w:p w14:paraId="15A5C314" w14:textId="77777777" w:rsidR="003966A6" w:rsidRPr="003966A6" w:rsidRDefault="003966A6" w:rsidP="003966A6">
      <w:pPr>
        <w:spacing w:after="120"/>
        <w:jc w:val="both"/>
        <w:rPr>
          <w:rFonts w:ascii="Catamaran Light" w:hAnsi="Catamaran Light" w:cs="Catamaran Light"/>
          <w:sz w:val="22"/>
          <w:szCs w:val="22"/>
        </w:rPr>
      </w:pPr>
      <w:r w:rsidRPr="003966A6">
        <w:rPr>
          <w:rFonts w:ascii="Catamaran Light" w:hAnsi="Catamaran Light" w:cs="Catamaran Light"/>
          <w:sz w:val="22"/>
          <w:szCs w:val="22"/>
        </w:rPr>
        <w:t xml:space="preserve">En complément de l’article 18.1.1. du CCAG Travaux, la période de préparation commence à partir de la date fixée dans l’ordre de service transmis à l’entreprise. </w:t>
      </w:r>
    </w:p>
    <w:p w14:paraId="13399176" w14:textId="4A79CA80" w:rsidR="003966A6" w:rsidRPr="003966A6" w:rsidRDefault="003966A6" w:rsidP="003966A6">
      <w:pPr>
        <w:spacing w:after="120"/>
        <w:jc w:val="both"/>
        <w:rPr>
          <w:rFonts w:ascii="Catamaran Light" w:hAnsi="Catamaran Light" w:cs="Catamaran Light"/>
          <w:sz w:val="22"/>
          <w:szCs w:val="22"/>
        </w:rPr>
      </w:pPr>
      <w:r w:rsidRPr="003966A6">
        <w:rPr>
          <w:rFonts w:ascii="Catamaran Light" w:hAnsi="Catamaran Light" w:cs="Catamaran Light"/>
          <w:sz w:val="22"/>
          <w:szCs w:val="22"/>
        </w:rPr>
        <w:t>Par dérogation à l’article 18.1.1 du CCAG Travaux, aucun nouvel ordre de service sera émis à l’issue de la période de préparation : le délai d'exécution commence à courir à la date d'effet de l'ordre de service prescrivant à l'entrepreneur intervenant le premier sur le chantier.</w:t>
      </w:r>
    </w:p>
    <w:p w14:paraId="1D569B81" w14:textId="77777777" w:rsidR="003966A6" w:rsidRPr="003966A6" w:rsidRDefault="003966A6" w:rsidP="003966A6">
      <w:pPr>
        <w:jc w:val="both"/>
        <w:rPr>
          <w:rFonts w:ascii="Catamaran Light" w:hAnsi="Catamaran Light" w:cs="Catamaran Light"/>
          <w:sz w:val="22"/>
          <w:szCs w:val="22"/>
        </w:rPr>
      </w:pPr>
      <w:r w:rsidRPr="003966A6">
        <w:rPr>
          <w:rFonts w:ascii="Catamaran Light" w:hAnsi="Catamaran Light" w:cs="Catamaran Light"/>
          <w:sz w:val="22"/>
          <w:szCs w:val="22"/>
          <w:u w:val="single"/>
        </w:rPr>
        <w:t>Réactivité – engagement sur les délais</w:t>
      </w:r>
      <w:r w:rsidRPr="003966A6">
        <w:rPr>
          <w:rFonts w:ascii="Catamaran Light" w:hAnsi="Catamaran Light" w:cs="Catamaran Light"/>
          <w:sz w:val="22"/>
          <w:szCs w:val="22"/>
        </w:rPr>
        <w:t xml:space="preserve"> : </w:t>
      </w:r>
    </w:p>
    <w:p w14:paraId="1E986906" w14:textId="77777777" w:rsidR="003966A6" w:rsidRPr="003966A6" w:rsidRDefault="003966A6" w:rsidP="003966A6">
      <w:pPr>
        <w:jc w:val="both"/>
        <w:rPr>
          <w:rFonts w:ascii="Catamaran Light" w:hAnsi="Catamaran Light" w:cs="Catamaran Light"/>
          <w:sz w:val="22"/>
          <w:szCs w:val="22"/>
        </w:rPr>
      </w:pPr>
      <w:r w:rsidRPr="003966A6">
        <w:rPr>
          <w:rFonts w:ascii="Catamaran Light" w:hAnsi="Catamaran Light" w:cs="Catamaran Light"/>
          <w:sz w:val="22"/>
          <w:szCs w:val="22"/>
        </w:rPr>
        <w:t xml:space="preserve">Le délai de la démolition du COSEC d’ici fin juillet 2025 est très contraint. Le titulaire est tenu de s’y conformer, et d’organiser son chantier pour respecter ce délai. Dans ces conditions, l’entreprise doit mettre les moyens humains et matériels nécessaires pour permettre une remise en état du site au plus tard le 31 juillet 2025. </w:t>
      </w:r>
    </w:p>
    <w:p w14:paraId="5801D7C1" w14:textId="77777777" w:rsidR="003966A6" w:rsidRPr="003966A6" w:rsidRDefault="003966A6" w:rsidP="003966A6">
      <w:pPr>
        <w:pStyle w:val="Default"/>
        <w:jc w:val="both"/>
        <w:rPr>
          <w:rFonts w:ascii="Catamaran Light" w:hAnsi="Catamaran Light" w:cs="Catamaran Light"/>
          <w:color w:val="auto"/>
          <w:sz w:val="22"/>
          <w:szCs w:val="22"/>
          <w:lang w:eastAsia="zh-CN"/>
        </w:rPr>
      </w:pPr>
      <w:r w:rsidRPr="003966A6">
        <w:rPr>
          <w:rFonts w:ascii="Catamaran Light" w:hAnsi="Catamaran Light" w:cs="Catamaran Light"/>
          <w:color w:val="auto"/>
          <w:sz w:val="22"/>
          <w:szCs w:val="22"/>
          <w:lang w:eastAsia="zh-CN"/>
        </w:rPr>
        <w:t xml:space="preserve">Par ailleurs, Il est demandé au titulaire de s’engager en complément, dans le cadre de sa réponse sur les délais d’exécution du chantier et au respect de dates fixes d’intervention de démolition lourde, sur les délais suivants : </w:t>
      </w:r>
    </w:p>
    <w:p w14:paraId="59BEF961" w14:textId="77777777" w:rsidR="003966A6" w:rsidRPr="003966A6" w:rsidRDefault="003966A6" w:rsidP="003966A6">
      <w:pPr>
        <w:pStyle w:val="RedaliaNormal"/>
        <w:keepNext w:val="0"/>
        <w:keepLines w:val="0"/>
        <w:numPr>
          <w:ilvl w:val="0"/>
          <w:numId w:val="31"/>
        </w:numPr>
        <w:autoSpaceDE w:val="0"/>
        <w:autoSpaceDN w:val="0"/>
        <w:adjustRightInd w:val="0"/>
        <w:spacing w:before="0" w:after="49"/>
        <w:rPr>
          <w:rFonts w:ascii="Catamaran Light" w:hAnsi="Catamaran Light" w:cs="Catamaran Light"/>
          <w:szCs w:val="22"/>
          <w:lang w:eastAsia="zh-CN"/>
        </w:rPr>
      </w:pPr>
      <w:r w:rsidRPr="003966A6">
        <w:rPr>
          <w:rFonts w:ascii="Catamaran Light" w:hAnsi="Catamaran Light" w:cs="Catamaran Light"/>
          <w:szCs w:val="22"/>
          <w:lang w:eastAsia="zh-CN"/>
        </w:rPr>
        <w:lastRenderedPageBreak/>
        <w:t xml:space="preserve">Transmission sous 7 jours calendaires du Plan de Retrait après démarrage de la période de préparation (= qui </w:t>
      </w:r>
      <w:r w:rsidRPr="003966A6">
        <w:rPr>
          <w:rFonts w:ascii="Catamaran Light" w:hAnsi="Catamaran Light" w:cs="Catamaran Light"/>
          <w:szCs w:val="22"/>
          <w:lang w:eastAsia="zh-CN"/>
        </w:rPr>
        <w:tab/>
        <w:t xml:space="preserve">correspond à la notification du marché) ; </w:t>
      </w:r>
    </w:p>
    <w:p w14:paraId="0E71D828" w14:textId="77777777" w:rsidR="003966A6" w:rsidRPr="003966A6" w:rsidRDefault="003966A6" w:rsidP="003966A6">
      <w:pPr>
        <w:numPr>
          <w:ilvl w:val="0"/>
          <w:numId w:val="31"/>
        </w:numPr>
        <w:suppressAutoHyphens w:val="0"/>
        <w:autoSpaceDE w:val="0"/>
        <w:autoSpaceDN w:val="0"/>
        <w:adjustRightInd w:val="0"/>
        <w:spacing w:after="49"/>
        <w:jc w:val="both"/>
        <w:rPr>
          <w:rFonts w:ascii="Catamaran Light" w:hAnsi="Catamaran Light" w:cs="Catamaran Light"/>
          <w:sz w:val="22"/>
          <w:szCs w:val="22"/>
        </w:rPr>
      </w:pPr>
      <w:r w:rsidRPr="003966A6">
        <w:rPr>
          <w:rFonts w:ascii="Catamaran Light" w:hAnsi="Catamaran Light" w:cs="Catamaran Light"/>
          <w:sz w:val="22"/>
          <w:szCs w:val="22"/>
        </w:rPr>
        <w:t xml:space="preserve">Planification 1 semaine à l’avance, avant démarrage des travaux, pour l’affichage des arrêtés et le constat de </w:t>
      </w:r>
      <w:r w:rsidRPr="003966A6">
        <w:rPr>
          <w:rFonts w:ascii="Catamaran Light" w:hAnsi="Catamaran Light" w:cs="Catamaran Light"/>
          <w:sz w:val="22"/>
          <w:szCs w:val="22"/>
        </w:rPr>
        <w:tab/>
        <w:t xml:space="preserve">police de ces dits arrêtés ; </w:t>
      </w:r>
    </w:p>
    <w:p w14:paraId="407E28CF" w14:textId="77777777" w:rsidR="003966A6" w:rsidRPr="003966A6" w:rsidRDefault="003966A6" w:rsidP="003966A6">
      <w:pPr>
        <w:numPr>
          <w:ilvl w:val="0"/>
          <w:numId w:val="31"/>
        </w:numPr>
        <w:suppressAutoHyphens w:val="0"/>
        <w:autoSpaceDE w:val="0"/>
        <w:autoSpaceDN w:val="0"/>
        <w:adjustRightInd w:val="0"/>
        <w:spacing w:after="49"/>
        <w:jc w:val="both"/>
        <w:rPr>
          <w:rFonts w:ascii="Catamaran Light" w:hAnsi="Catamaran Light" w:cs="Catamaran Light"/>
          <w:sz w:val="22"/>
          <w:szCs w:val="22"/>
        </w:rPr>
      </w:pPr>
      <w:r w:rsidRPr="003966A6">
        <w:rPr>
          <w:rFonts w:ascii="Catamaran Light" w:hAnsi="Catamaran Light" w:cs="Catamaran Light"/>
          <w:sz w:val="22"/>
          <w:szCs w:val="22"/>
        </w:rPr>
        <w:t xml:space="preserve">Planification de la réalisation du constat visuel 2 semaines en amont de la fin des travaux de retrait des matériaux </w:t>
      </w:r>
      <w:r w:rsidRPr="003966A6">
        <w:rPr>
          <w:rFonts w:ascii="Catamaran Light" w:hAnsi="Catamaran Light" w:cs="Catamaran Light"/>
          <w:sz w:val="22"/>
          <w:szCs w:val="22"/>
        </w:rPr>
        <w:tab/>
        <w:t xml:space="preserve">amiantés ; </w:t>
      </w:r>
    </w:p>
    <w:p w14:paraId="42F06278" w14:textId="77777777" w:rsidR="003966A6" w:rsidRPr="003966A6" w:rsidRDefault="003966A6" w:rsidP="003966A6">
      <w:pPr>
        <w:numPr>
          <w:ilvl w:val="0"/>
          <w:numId w:val="31"/>
        </w:numPr>
        <w:suppressAutoHyphens w:val="0"/>
        <w:autoSpaceDE w:val="0"/>
        <w:autoSpaceDN w:val="0"/>
        <w:adjustRightInd w:val="0"/>
        <w:jc w:val="both"/>
        <w:rPr>
          <w:rFonts w:ascii="Catamaran Light" w:hAnsi="Catamaran Light" w:cs="Catamaran Light"/>
          <w:sz w:val="22"/>
          <w:szCs w:val="22"/>
        </w:rPr>
      </w:pPr>
      <w:r w:rsidRPr="003966A6">
        <w:rPr>
          <w:rFonts w:ascii="Catamaran Light" w:hAnsi="Catamaran Light" w:cs="Catamaran Light"/>
          <w:sz w:val="22"/>
          <w:szCs w:val="22"/>
        </w:rPr>
        <w:t xml:space="preserve">Planification du premier coup de pelle 2 semaines en amont pour permettre la communication de cette date aux </w:t>
      </w:r>
      <w:r w:rsidRPr="003966A6">
        <w:rPr>
          <w:rFonts w:ascii="Catamaran Light" w:hAnsi="Catamaran Light" w:cs="Catamaran Light"/>
          <w:sz w:val="22"/>
          <w:szCs w:val="22"/>
        </w:rPr>
        <w:tab/>
        <w:t xml:space="preserve">élus et aux riverains ; </w:t>
      </w:r>
    </w:p>
    <w:p w14:paraId="40D3EDCD" w14:textId="77777777" w:rsidR="003966A6" w:rsidRPr="003966A6" w:rsidRDefault="003966A6" w:rsidP="003966A6">
      <w:pPr>
        <w:spacing w:after="120"/>
        <w:jc w:val="both"/>
        <w:rPr>
          <w:rFonts w:ascii="Catamaran Light" w:hAnsi="Catamaran Light" w:cs="Catamaran Light"/>
          <w:sz w:val="22"/>
          <w:szCs w:val="22"/>
        </w:rPr>
      </w:pPr>
    </w:p>
    <w:p w14:paraId="413A0BF2" w14:textId="1D112CF6" w:rsidR="00433CAC" w:rsidRPr="00943867" w:rsidRDefault="00433CAC" w:rsidP="00BA00A5">
      <w:pPr>
        <w:pStyle w:val="Paragraphedeliste"/>
        <w:ind w:left="0"/>
        <w:contextualSpacing w:val="0"/>
        <w:jc w:val="both"/>
        <w:rPr>
          <w:rFonts w:ascii="Catamaran Light" w:hAnsi="Catamaran Light" w:cs="Catamaran Light"/>
          <w:sz w:val="22"/>
          <w:szCs w:val="22"/>
        </w:rPr>
      </w:pPr>
      <w:r w:rsidRPr="00943867">
        <w:rPr>
          <w:rFonts w:ascii="Catamaran Light" w:hAnsi="Catamaran Light" w:cs="Catamaran Light"/>
          <w:sz w:val="22"/>
          <w:szCs w:val="22"/>
        </w:rPr>
        <w:t xml:space="preserve">Date prévisionnelle de notification du </w:t>
      </w:r>
      <w:r w:rsidRPr="003966A6">
        <w:rPr>
          <w:rFonts w:ascii="Catamaran Light" w:hAnsi="Catamaran Light" w:cs="Catamaran Light"/>
          <w:sz w:val="22"/>
          <w:szCs w:val="22"/>
        </w:rPr>
        <w:t xml:space="preserve">marché : </w:t>
      </w:r>
      <w:r w:rsidR="00797263" w:rsidRPr="003966A6">
        <w:rPr>
          <w:rFonts w:ascii="Catamaran Light" w:hAnsi="Catamaran Light" w:cs="Catamaran Light"/>
          <w:sz w:val="22"/>
          <w:szCs w:val="22"/>
        </w:rPr>
        <w:t>mars 2025</w:t>
      </w:r>
      <w:r w:rsidR="003966A6">
        <w:rPr>
          <w:rFonts w:ascii="Catamaran Light" w:hAnsi="Catamaran Light" w:cs="Catamaran Light"/>
          <w:sz w:val="22"/>
          <w:szCs w:val="22"/>
        </w:rPr>
        <w:t>.</w:t>
      </w:r>
    </w:p>
    <w:p w14:paraId="787A5A7A" w14:textId="08EDE792" w:rsidR="00B75F69" w:rsidRDefault="00B75F69" w:rsidP="00BA00A5">
      <w:pPr>
        <w:jc w:val="both"/>
        <w:rPr>
          <w:rFonts w:ascii="Catamaran Light" w:hAnsi="Catamaran Light" w:cs="Catamaran Light"/>
          <w:sz w:val="22"/>
          <w:szCs w:val="22"/>
        </w:rPr>
      </w:pPr>
    </w:p>
    <w:p w14:paraId="170C477E" w14:textId="77777777" w:rsidR="00B75F69" w:rsidRPr="00B75F69" w:rsidRDefault="00B75F69" w:rsidP="00BA00A5">
      <w:pPr>
        <w:tabs>
          <w:tab w:val="left" w:pos="426"/>
        </w:tabs>
        <w:jc w:val="both"/>
        <w:rPr>
          <w:rFonts w:ascii="Catamaran Light" w:hAnsi="Catamaran Light" w:cs="Catamaran Light"/>
          <w:b/>
          <w:bCs/>
          <w:sz w:val="22"/>
        </w:rPr>
      </w:pPr>
      <w:r w:rsidRPr="00B75F69">
        <w:rPr>
          <w:rFonts w:ascii="Catamaran Light" w:hAnsi="Catamaran Light" w:cs="Catamaran Light"/>
          <w:b/>
          <w:bCs/>
          <w:sz w:val="22"/>
        </w:rPr>
        <w:t>Durée de validité de l’offre</w:t>
      </w:r>
    </w:p>
    <w:p w14:paraId="47CD8825" w14:textId="77777777" w:rsidR="00B75F69" w:rsidRPr="00B75F69" w:rsidRDefault="00B75F69" w:rsidP="00B75F69">
      <w:pPr>
        <w:pStyle w:val="fcase1ertab"/>
        <w:ind w:left="0" w:firstLine="0"/>
        <w:rPr>
          <w:rFonts w:ascii="Catamaran Light" w:hAnsi="Catamaran Light" w:cs="Catamaran Light"/>
          <w:sz w:val="22"/>
        </w:rPr>
      </w:pPr>
      <w:r w:rsidRPr="00B75F69">
        <w:rPr>
          <w:rFonts w:ascii="Catamaran Light" w:hAnsi="Catamaran Light" w:cs="Catamaran Light"/>
          <w:sz w:val="22"/>
        </w:rPr>
        <w:t>Le présent engagement me lie pour la durée de validité des offres indiquée au règlement de la consultation ou dans l'avis d'appel public à la concurrence.</w:t>
      </w:r>
    </w:p>
    <w:p w14:paraId="072C058A" w14:textId="77777777" w:rsidR="000A07F4" w:rsidRPr="004F721D" w:rsidRDefault="000A07F4" w:rsidP="002704B7">
      <w:pPr>
        <w:rPr>
          <w:rFonts w:ascii="Catamaran Light" w:hAnsi="Catamaran Light" w:cs="Catamaran Light"/>
          <w:bCs/>
          <w:sz w:val="22"/>
          <w:szCs w:val="22"/>
        </w:rPr>
      </w:pPr>
    </w:p>
    <w:p w14:paraId="7E6236F8" w14:textId="50166BA2" w:rsidR="002704B7" w:rsidRPr="004F721D" w:rsidRDefault="002704B7" w:rsidP="002704B7">
      <w:pPr>
        <w:rPr>
          <w:rFonts w:ascii="Catamaran Light" w:hAnsi="Catamaran Light" w:cs="Catamaran Light"/>
          <w:sz w:val="22"/>
          <w:szCs w:val="22"/>
          <w:lang w:eastAsia="en-US"/>
        </w:rPr>
      </w:pPr>
      <w:r w:rsidRPr="004F721D">
        <w:rPr>
          <w:rFonts w:ascii="Catamaran Light" w:hAnsi="Catamaran Light" w:cs="Catamaran Light"/>
          <w:bCs/>
          <w:sz w:val="22"/>
          <w:szCs w:val="22"/>
        </w:rPr>
        <w:t xml:space="preserve">Le marché public est reconductible : </w:t>
      </w:r>
      <w:sdt>
        <w:sdtPr>
          <w:rPr>
            <w:rFonts w:ascii="Catamaran Light" w:eastAsia="MS Gothic" w:hAnsi="Catamaran Light" w:cs="Catamaran Light"/>
            <w:sz w:val="22"/>
            <w:szCs w:val="22"/>
            <w:lang w:eastAsia="en-US"/>
          </w:rPr>
          <w:id w:val="1637446175"/>
          <w14:checkbox>
            <w14:checked w14:val="1"/>
            <w14:checkedState w14:val="2612" w14:font="MS Gothic"/>
            <w14:uncheckedState w14:val="2610" w14:font="MS Gothic"/>
          </w14:checkbox>
        </w:sdtPr>
        <w:sdtEndPr/>
        <w:sdtContent>
          <w:r w:rsidRPr="004F721D">
            <w:rPr>
              <w:rFonts w:ascii="Segoe UI Symbol" w:eastAsia="MS Gothic" w:hAnsi="Segoe UI Symbol" w:cs="Segoe UI Symbol"/>
              <w:sz w:val="22"/>
              <w:szCs w:val="22"/>
              <w:lang w:eastAsia="en-US"/>
            </w:rPr>
            <w:t>☒</w:t>
          </w:r>
        </w:sdtContent>
      </w:sdt>
      <w:r w:rsidRPr="004F721D">
        <w:rPr>
          <w:rFonts w:ascii="Catamaran Light" w:eastAsia="MS Gothic" w:hAnsi="Catamaran Light" w:cs="Catamaran Light"/>
          <w:sz w:val="22"/>
          <w:szCs w:val="22"/>
          <w:lang w:eastAsia="en-US"/>
        </w:rPr>
        <w:t xml:space="preserve"> NON</w:t>
      </w:r>
      <w:r w:rsidRPr="004F721D">
        <w:rPr>
          <w:rFonts w:ascii="Catamaran Light" w:eastAsia="MS Gothic" w:hAnsi="Catamaran Light" w:cs="Catamaran Light"/>
          <w:sz w:val="22"/>
          <w:szCs w:val="22"/>
          <w:lang w:eastAsia="en-US"/>
        </w:rPr>
        <w:tab/>
      </w:r>
      <w:r w:rsidRPr="004F721D">
        <w:rPr>
          <w:rFonts w:ascii="Catamaran Light" w:eastAsia="MS Gothic" w:hAnsi="Catamaran Light" w:cs="Catamaran Light"/>
          <w:sz w:val="22"/>
          <w:szCs w:val="22"/>
          <w:lang w:eastAsia="en-US"/>
        </w:rPr>
        <w:tab/>
      </w:r>
      <w:sdt>
        <w:sdtPr>
          <w:rPr>
            <w:rFonts w:ascii="Catamaran Light" w:eastAsia="MS Gothic" w:hAnsi="Catamaran Light" w:cs="Catamaran Light"/>
            <w:sz w:val="22"/>
            <w:szCs w:val="22"/>
            <w:lang w:eastAsia="en-US"/>
          </w:rPr>
          <w:id w:val="1746834131"/>
          <w14:checkbox>
            <w14:checked w14:val="0"/>
            <w14:checkedState w14:val="2612" w14:font="MS Gothic"/>
            <w14:uncheckedState w14:val="2610" w14:font="MS Gothic"/>
          </w14:checkbox>
        </w:sdtPr>
        <w:sdtEndPr/>
        <w:sdtContent>
          <w:r w:rsidRPr="004F721D">
            <w:rPr>
              <w:rFonts w:ascii="Segoe UI Symbol" w:eastAsia="MS Gothic" w:hAnsi="Segoe UI Symbol" w:cs="Segoe UI Symbol"/>
              <w:sz w:val="22"/>
              <w:szCs w:val="22"/>
              <w:lang w:eastAsia="en-US"/>
            </w:rPr>
            <w:t>☐</w:t>
          </w:r>
        </w:sdtContent>
      </w:sdt>
      <w:r w:rsidRPr="004F721D">
        <w:rPr>
          <w:rFonts w:ascii="Catamaran Light" w:eastAsia="MS Gothic" w:hAnsi="Catamaran Light" w:cs="Catamaran Light"/>
          <w:sz w:val="22"/>
          <w:szCs w:val="22"/>
          <w:lang w:eastAsia="en-US"/>
        </w:rPr>
        <w:t xml:space="preserve"> OUI</w:t>
      </w:r>
    </w:p>
    <w:p w14:paraId="25461605" w14:textId="486796B8" w:rsidR="00F845D8" w:rsidRDefault="00F845D8" w:rsidP="009B45B9">
      <w:pPr>
        <w:tabs>
          <w:tab w:val="left" w:pos="851"/>
        </w:tabs>
        <w:jc w:val="both"/>
        <w:rPr>
          <w:rFonts w:ascii="Catamaran Light" w:hAnsi="Catamaran Light" w:cs="Catamaran Light"/>
          <w:bCs/>
          <w:sz w:val="22"/>
          <w:szCs w:val="22"/>
        </w:rPr>
      </w:pPr>
    </w:p>
    <w:p w14:paraId="490DFF5D" w14:textId="36F6A964" w:rsidR="003966A6" w:rsidRDefault="003966A6">
      <w:pPr>
        <w:suppressAutoHyphens w:val="0"/>
        <w:rPr>
          <w:rFonts w:ascii="Catamaran Light" w:hAnsi="Catamaran Light" w:cs="Catamaran Light"/>
          <w:bCs/>
          <w:sz w:val="22"/>
          <w:szCs w:val="22"/>
        </w:rPr>
      </w:pPr>
      <w:r>
        <w:rPr>
          <w:rFonts w:ascii="Catamaran Light" w:hAnsi="Catamaran Light" w:cs="Catamaran Light"/>
          <w:bCs/>
          <w:sz w:val="22"/>
          <w:szCs w:val="22"/>
        </w:rPr>
        <w:br w:type="page"/>
      </w:r>
    </w:p>
    <w:p w14:paraId="2FCD3ADE" w14:textId="77777777" w:rsidR="00B96E16" w:rsidRDefault="00B96E16" w:rsidP="009B45B9">
      <w:pPr>
        <w:tabs>
          <w:tab w:val="left" w:pos="851"/>
        </w:tabs>
        <w:jc w:val="both"/>
        <w:rPr>
          <w:rFonts w:ascii="Catamaran Light" w:hAnsi="Catamaran Light" w:cs="Catamaran Light"/>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F721D" w14:paraId="12CD3EF0" w14:textId="77777777" w:rsidTr="004D21F6">
        <w:tc>
          <w:tcPr>
            <w:tcW w:w="10419" w:type="dxa"/>
            <w:shd w:val="clear" w:color="auto" w:fill="66CCFF"/>
          </w:tcPr>
          <w:p w14:paraId="4C16692A" w14:textId="77777777" w:rsidR="009B1CD0" w:rsidRPr="004F721D" w:rsidRDefault="009B1CD0" w:rsidP="009B45B9">
            <w:pPr>
              <w:tabs>
                <w:tab w:val="left" w:pos="-142"/>
                <w:tab w:val="left" w:pos="851"/>
                <w:tab w:val="left" w:pos="4111"/>
              </w:tabs>
              <w:jc w:val="both"/>
              <w:rPr>
                <w:rFonts w:ascii="Catamaran Light" w:hAnsi="Catamaran Light" w:cs="Catamaran Light"/>
                <w:sz w:val="22"/>
                <w:szCs w:val="22"/>
              </w:rPr>
            </w:pPr>
            <w:r w:rsidRPr="004F721D">
              <w:rPr>
                <w:rFonts w:ascii="Catamaran Light" w:hAnsi="Catamaran Light" w:cs="Catamaran Light"/>
                <w:b/>
                <w:bCs/>
                <w:sz w:val="22"/>
                <w:szCs w:val="22"/>
              </w:rPr>
              <w:t xml:space="preserve">C - Signature </w:t>
            </w:r>
            <w:r w:rsidR="00660727" w:rsidRPr="004F721D">
              <w:rPr>
                <w:rFonts w:ascii="Catamaran Light" w:hAnsi="Catamaran Light" w:cs="Catamaran Light"/>
                <w:b/>
                <w:bCs/>
                <w:sz w:val="22"/>
                <w:szCs w:val="22"/>
              </w:rPr>
              <w:t>du marché ou de l’accord-cadre</w:t>
            </w:r>
            <w:r w:rsidRPr="004F721D">
              <w:rPr>
                <w:rFonts w:ascii="Catamaran Light" w:hAnsi="Catamaran Light" w:cs="Catamaran Light"/>
                <w:b/>
                <w:bCs/>
                <w:sz w:val="22"/>
                <w:szCs w:val="22"/>
              </w:rPr>
              <w:t xml:space="preserve"> par le </w:t>
            </w:r>
            <w:r w:rsidR="00036500" w:rsidRPr="004F721D">
              <w:rPr>
                <w:rFonts w:ascii="Catamaran Light" w:hAnsi="Catamaran Light" w:cs="Catamaran Light"/>
                <w:b/>
                <w:bCs/>
                <w:sz w:val="22"/>
                <w:szCs w:val="22"/>
              </w:rPr>
              <w:t>titulaire individuel ou</w:t>
            </w:r>
            <w:r w:rsidR="00354C04" w:rsidRPr="004F721D">
              <w:rPr>
                <w:rFonts w:ascii="Catamaran Light" w:hAnsi="Catamaran Light" w:cs="Catamaran Light"/>
                <w:b/>
                <w:bCs/>
                <w:sz w:val="22"/>
                <w:szCs w:val="22"/>
              </w:rPr>
              <w:t>, en cas groupement, le mandataire dûment habilité ou</w:t>
            </w:r>
            <w:r w:rsidR="00036500" w:rsidRPr="004F721D">
              <w:rPr>
                <w:rFonts w:ascii="Catamaran Light" w:hAnsi="Catamaran Light" w:cs="Catamaran Light"/>
                <w:b/>
                <w:bCs/>
                <w:sz w:val="22"/>
                <w:szCs w:val="22"/>
              </w:rPr>
              <w:t xml:space="preserve"> chaque membre du groupement</w:t>
            </w:r>
            <w:r w:rsidRPr="004F721D">
              <w:rPr>
                <w:rFonts w:ascii="Catamaran Light" w:hAnsi="Catamaran Light" w:cs="Catamaran Light"/>
                <w:b/>
                <w:bCs/>
                <w:sz w:val="22"/>
                <w:szCs w:val="22"/>
              </w:rPr>
              <w:t>.</w:t>
            </w:r>
          </w:p>
        </w:tc>
      </w:tr>
    </w:tbl>
    <w:p w14:paraId="66F42605" w14:textId="77777777" w:rsidR="009B1CD0" w:rsidRPr="004F721D" w:rsidRDefault="009B1CD0" w:rsidP="006C4338">
      <w:pPr>
        <w:tabs>
          <w:tab w:val="left" w:pos="851"/>
        </w:tabs>
        <w:jc w:val="both"/>
        <w:rPr>
          <w:rFonts w:ascii="Catamaran Light" w:hAnsi="Catamaran Light" w:cs="Catamaran Light"/>
          <w:sz w:val="22"/>
          <w:szCs w:val="22"/>
        </w:rPr>
      </w:pPr>
    </w:p>
    <w:p w14:paraId="3F638DCB" w14:textId="77777777" w:rsidR="00332B12" w:rsidRPr="004F721D" w:rsidRDefault="00332B12" w:rsidP="00332B12">
      <w:pPr>
        <w:pStyle w:val="fcase1ertab"/>
        <w:tabs>
          <w:tab w:val="left" w:pos="851"/>
        </w:tabs>
        <w:ind w:left="0" w:firstLine="0"/>
        <w:rPr>
          <w:rFonts w:ascii="Catamaran Light" w:hAnsi="Catamaran Light" w:cs="Catamaran Light"/>
          <w:i/>
          <w:sz w:val="22"/>
          <w:szCs w:val="22"/>
        </w:rPr>
      </w:pPr>
      <w:r w:rsidRPr="00B75F69">
        <w:rPr>
          <w:rFonts w:ascii="Catamaran Light" w:hAnsi="Catamaran Light" w:cs="Catamaran Light"/>
          <w:b/>
          <w:sz w:val="22"/>
          <w:szCs w:val="22"/>
        </w:rPr>
        <w:t>C1 – Signature du marché ou de l’accord-cadre par le titulaire individuel :</w:t>
      </w:r>
    </w:p>
    <w:p w14:paraId="694387E0" w14:textId="77777777" w:rsidR="00332B12" w:rsidRPr="004F721D" w:rsidRDefault="00332B12" w:rsidP="00332B12">
      <w:pPr>
        <w:pStyle w:val="fcase1ertab"/>
        <w:tabs>
          <w:tab w:val="left" w:pos="851"/>
        </w:tabs>
        <w:ind w:left="0" w:firstLine="0"/>
        <w:rPr>
          <w:rFonts w:ascii="Catamaran Light" w:hAnsi="Catamaran Light" w:cs="Catamaran Light"/>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F721D" w14:paraId="134AB64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EC08220" w14:textId="77777777" w:rsidR="00332B12" w:rsidRPr="004F721D" w:rsidRDefault="00332B12" w:rsidP="00B054DA">
            <w:pPr>
              <w:tabs>
                <w:tab w:val="left" w:pos="851"/>
              </w:tabs>
              <w:jc w:val="center"/>
              <w:rPr>
                <w:rFonts w:ascii="Catamaran Light" w:hAnsi="Catamaran Light" w:cs="Catamaran Light"/>
                <w:b/>
                <w:bCs/>
                <w:sz w:val="22"/>
                <w:szCs w:val="22"/>
              </w:rPr>
            </w:pPr>
            <w:r w:rsidRPr="004F721D">
              <w:rPr>
                <w:rFonts w:ascii="Catamaran Light" w:hAnsi="Catamaran Light" w:cs="Catamaran Light"/>
                <w:b/>
                <w:bCs/>
                <w:sz w:val="22"/>
                <w:szCs w:val="22"/>
              </w:rPr>
              <w:t>Nom, prénom et qualité</w:t>
            </w:r>
          </w:p>
          <w:p w14:paraId="1A4CF918" w14:textId="77777777" w:rsidR="00332B12" w:rsidRPr="004F721D" w:rsidRDefault="00332B12" w:rsidP="00B054DA">
            <w:pPr>
              <w:tabs>
                <w:tab w:val="left" w:pos="851"/>
              </w:tabs>
              <w:jc w:val="center"/>
              <w:rPr>
                <w:rFonts w:ascii="Catamaran Light" w:hAnsi="Catamaran Light" w:cs="Catamaran Light"/>
                <w:b/>
                <w:bCs/>
                <w:sz w:val="22"/>
                <w:szCs w:val="22"/>
              </w:rPr>
            </w:pPr>
            <w:r w:rsidRPr="004F721D">
              <w:rPr>
                <w:rFonts w:ascii="Catamaran Light" w:hAnsi="Catamaran Light" w:cs="Catamaran Light"/>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FCBDAD" w14:textId="77777777" w:rsidR="00332B12" w:rsidRPr="004F721D" w:rsidRDefault="00332B12" w:rsidP="00B054DA">
            <w:pPr>
              <w:tabs>
                <w:tab w:val="left" w:pos="851"/>
              </w:tabs>
              <w:jc w:val="center"/>
              <w:rPr>
                <w:rFonts w:ascii="Catamaran Light" w:hAnsi="Catamaran Light" w:cs="Catamaran Light"/>
                <w:b/>
                <w:bCs/>
                <w:sz w:val="22"/>
                <w:szCs w:val="22"/>
              </w:rPr>
            </w:pPr>
            <w:r w:rsidRPr="004F721D">
              <w:rPr>
                <w:rFonts w:ascii="Catamaran Light" w:hAnsi="Catamaran Light" w:cs="Catamaran Light"/>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552EB" w14:textId="77777777" w:rsidR="00332B12" w:rsidRPr="004F721D" w:rsidRDefault="00332B12" w:rsidP="00B054DA">
            <w:pPr>
              <w:tabs>
                <w:tab w:val="left" w:pos="851"/>
              </w:tabs>
              <w:jc w:val="center"/>
              <w:rPr>
                <w:rFonts w:ascii="Catamaran Light" w:hAnsi="Catamaran Light" w:cs="Catamaran Light"/>
                <w:b/>
                <w:bCs/>
                <w:sz w:val="22"/>
                <w:szCs w:val="22"/>
              </w:rPr>
            </w:pPr>
            <w:r w:rsidRPr="004F721D">
              <w:rPr>
                <w:rFonts w:ascii="Catamaran Light" w:hAnsi="Catamaran Light" w:cs="Catamaran Light"/>
                <w:b/>
                <w:bCs/>
                <w:sz w:val="22"/>
                <w:szCs w:val="22"/>
              </w:rPr>
              <w:t>Signature</w:t>
            </w:r>
          </w:p>
        </w:tc>
      </w:tr>
      <w:tr w:rsidR="00332B12" w:rsidRPr="004F721D" w14:paraId="4CA53EF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43F580C" w14:textId="77777777" w:rsidR="00332B12" w:rsidRPr="004F721D" w:rsidRDefault="00332B12" w:rsidP="00B054DA">
            <w:pPr>
              <w:tabs>
                <w:tab w:val="left" w:pos="851"/>
              </w:tabs>
              <w:snapToGrid w:val="0"/>
              <w:jc w:val="both"/>
              <w:rPr>
                <w:rFonts w:ascii="Catamaran Light" w:hAnsi="Catamaran Light" w:cs="Catamaran Light"/>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7D219C2C" w14:textId="77777777" w:rsidR="00332B12" w:rsidRPr="004F721D" w:rsidRDefault="00332B12" w:rsidP="00B054DA">
            <w:pPr>
              <w:tabs>
                <w:tab w:val="left" w:pos="851"/>
              </w:tabs>
              <w:snapToGrid w:val="0"/>
              <w:jc w:val="both"/>
              <w:rPr>
                <w:rFonts w:ascii="Catamaran Light" w:hAnsi="Catamaran Light" w:cs="Catamaran Light"/>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713FB2" w14:textId="77777777" w:rsidR="00332B12" w:rsidRPr="004F721D" w:rsidRDefault="00332B12" w:rsidP="00B054DA">
            <w:pPr>
              <w:tabs>
                <w:tab w:val="left" w:pos="851"/>
              </w:tabs>
              <w:snapToGrid w:val="0"/>
              <w:jc w:val="both"/>
              <w:rPr>
                <w:rFonts w:ascii="Catamaran Light" w:hAnsi="Catamaran Light" w:cs="Catamaran Light"/>
                <w:b/>
                <w:bCs/>
                <w:sz w:val="22"/>
                <w:szCs w:val="22"/>
              </w:rPr>
            </w:pPr>
          </w:p>
        </w:tc>
      </w:tr>
    </w:tbl>
    <w:p w14:paraId="7A6C94FD" w14:textId="77777777" w:rsidR="002904AF" w:rsidRPr="004F721D" w:rsidRDefault="002904AF" w:rsidP="002904AF">
      <w:pPr>
        <w:tabs>
          <w:tab w:val="left" w:pos="851"/>
        </w:tabs>
        <w:jc w:val="both"/>
        <w:rPr>
          <w:rFonts w:ascii="Catamaran Light" w:hAnsi="Catamaran Light" w:cs="Catamaran Light"/>
          <w:sz w:val="22"/>
          <w:szCs w:val="22"/>
        </w:rPr>
      </w:pPr>
      <w:r w:rsidRPr="004F721D">
        <w:rPr>
          <w:rFonts w:ascii="Catamaran Light" w:hAnsi="Catamaran Light" w:cs="Catamaran Light"/>
          <w:sz w:val="22"/>
          <w:szCs w:val="22"/>
        </w:rPr>
        <w:t>(*) Le signataire doit avoir le pouvoir d’engager la personne qu’il représente.</w:t>
      </w:r>
    </w:p>
    <w:p w14:paraId="07915077" w14:textId="77777777" w:rsidR="009416DB" w:rsidRPr="004F721D" w:rsidRDefault="009416DB" w:rsidP="00332B12">
      <w:pPr>
        <w:pStyle w:val="fcase1ertab"/>
        <w:tabs>
          <w:tab w:val="left" w:pos="851"/>
        </w:tabs>
        <w:ind w:left="0" w:firstLine="0"/>
        <w:rPr>
          <w:rFonts w:ascii="Catamaran Light" w:hAnsi="Catamaran Light" w:cs="Catamaran Light"/>
          <w:b/>
          <w:sz w:val="22"/>
          <w:szCs w:val="22"/>
        </w:rPr>
      </w:pPr>
    </w:p>
    <w:p w14:paraId="3FD62006" w14:textId="77777777" w:rsidR="00332B12" w:rsidRPr="004F721D" w:rsidRDefault="00332B12" w:rsidP="009416DB">
      <w:pPr>
        <w:pStyle w:val="fcase1ertab"/>
        <w:shd w:val="clear" w:color="auto" w:fill="FFFFFF" w:themeFill="background1"/>
        <w:tabs>
          <w:tab w:val="left" w:pos="851"/>
        </w:tabs>
        <w:ind w:left="0" w:firstLine="0"/>
        <w:rPr>
          <w:rFonts w:ascii="Catamaran Light" w:hAnsi="Catamaran Light" w:cs="Catamaran Light"/>
          <w:i/>
          <w:sz w:val="22"/>
          <w:szCs w:val="22"/>
        </w:rPr>
      </w:pPr>
      <w:r w:rsidRPr="004F721D">
        <w:rPr>
          <w:rFonts w:ascii="Catamaran Light" w:hAnsi="Catamaran Light" w:cs="Catamaran Light"/>
          <w:b/>
          <w:sz w:val="22"/>
          <w:szCs w:val="22"/>
        </w:rPr>
        <w:t>C2 – Signature du marché ou de l’accord-cadre en cas de groupement :</w:t>
      </w:r>
    </w:p>
    <w:p w14:paraId="709337FA" w14:textId="77777777" w:rsidR="00B75F69" w:rsidRPr="00B75F69" w:rsidRDefault="00B75F69" w:rsidP="00B75F69">
      <w:pPr>
        <w:tabs>
          <w:tab w:val="left" w:pos="851"/>
        </w:tabs>
        <w:jc w:val="both"/>
        <w:rPr>
          <w:rFonts w:ascii="Catamaran Light" w:hAnsi="Catamaran Light" w:cs="Catamaran Light"/>
          <w:sz w:val="22"/>
          <w:szCs w:val="22"/>
        </w:rPr>
      </w:pPr>
      <w:r w:rsidRPr="00B75F69">
        <w:rPr>
          <w:rFonts w:ascii="Catamaran Light" w:hAnsi="Catamaran Light" w:cs="Catamaran Light"/>
          <w:sz w:val="22"/>
          <w:szCs w:val="22"/>
        </w:rPr>
        <w:t xml:space="preserve">Les membres du groupement d’opérateurs économiques désignent le mandataire suivant </w:t>
      </w:r>
      <w:r w:rsidRPr="00B75F69">
        <w:rPr>
          <w:rFonts w:ascii="Catamaran Light" w:hAnsi="Catamaran Light" w:cs="Catamaran Light"/>
          <w:i/>
          <w:sz w:val="22"/>
          <w:szCs w:val="22"/>
        </w:rPr>
        <w:t>(</w:t>
      </w:r>
      <w:hyperlink r:id="rId13" w:history="1">
        <w:r w:rsidRPr="00B75F69">
          <w:rPr>
            <w:rStyle w:val="Lienhypertexte"/>
            <w:rFonts w:ascii="Catamaran Light" w:hAnsi="Catamaran Light" w:cs="Catamaran Light"/>
            <w:i/>
            <w:sz w:val="22"/>
            <w:szCs w:val="22"/>
          </w:rPr>
          <w:t>article R. 2142-23</w:t>
        </w:r>
      </w:hyperlink>
      <w:r w:rsidRPr="00B75F69">
        <w:rPr>
          <w:rFonts w:ascii="Catamaran Light" w:hAnsi="Catamaran Light" w:cs="Catamaran Light"/>
          <w:i/>
          <w:sz w:val="22"/>
          <w:szCs w:val="22"/>
        </w:rPr>
        <w:t xml:space="preserve"> ou </w:t>
      </w:r>
      <w:hyperlink r:id="rId14" w:history="1">
        <w:r w:rsidRPr="00B75F69">
          <w:rPr>
            <w:rStyle w:val="Lienhypertexte"/>
            <w:rFonts w:ascii="Catamaran Light" w:hAnsi="Catamaran Light" w:cs="Catamaran Light"/>
            <w:i/>
            <w:sz w:val="22"/>
            <w:szCs w:val="22"/>
          </w:rPr>
          <w:t>article R. 2342-12</w:t>
        </w:r>
      </w:hyperlink>
      <w:r w:rsidRPr="00B75F69">
        <w:rPr>
          <w:rFonts w:ascii="Catamaran Light" w:hAnsi="Catamaran Light" w:cs="Catamaran Light"/>
          <w:i/>
          <w:sz w:val="22"/>
          <w:szCs w:val="22"/>
        </w:rPr>
        <w:t xml:space="preserve"> du code de la commande publique) </w:t>
      </w:r>
      <w:r w:rsidRPr="00B75F69">
        <w:rPr>
          <w:rFonts w:ascii="Catamaran Light" w:hAnsi="Catamaran Light" w:cs="Catamaran Light"/>
          <w:sz w:val="22"/>
          <w:szCs w:val="22"/>
        </w:rPr>
        <w:t>:</w:t>
      </w:r>
    </w:p>
    <w:p w14:paraId="5AD76CC7" w14:textId="77777777" w:rsidR="00B75F69" w:rsidRPr="00B75F69" w:rsidRDefault="00B75F69" w:rsidP="00B75F69">
      <w:pPr>
        <w:tabs>
          <w:tab w:val="left" w:pos="851"/>
        </w:tabs>
        <w:rPr>
          <w:rFonts w:ascii="Catamaran Light" w:hAnsi="Catamaran Light" w:cs="Catamaran Light"/>
          <w:i/>
          <w:sz w:val="22"/>
          <w:szCs w:val="22"/>
        </w:rPr>
      </w:pPr>
      <w:r w:rsidRPr="00B75F69">
        <w:rPr>
          <w:rFonts w:ascii="Catamaran Light" w:hAnsi="Catamaran Light" w:cs="Catamaran Light"/>
          <w:i/>
          <w:sz w:val="22"/>
          <w:szCs w:val="22"/>
        </w:rPr>
        <w:t>[Indiquer le nom commercial et la dénomination sociale du mandataire]</w:t>
      </w:r>
    </w:p>
    <w:p w14:paraId="1574EAFB" w14:textId="77777777" w:rsidR="00B75F69" w:rsidRPr="00B75F69" w:rsidRDefault="00B75F69" w:rsidP="00B75F69">
      <w:pPr>
        <w:tabs>
          <w:tab w:val="left" w:pos="851"/>
        </w:tabs>
        <w:rPr>
          <w:rFonts w:ascii="Catamaran Light" w:hAnsi="Catamaran Light" w:cs="Catamaran Light"/>
          <w:sz w:val="22"/>
          <w:szCs w:val="22"/>
        </w:rPr>
      </w:pPr>
    </w:p>
    <w:p w14:paraId="41676D1C" w14:textId="77777777" w:rsidR="00B75F69" w:rsidRPr="00B75F69" w:rsidRDefault="00B75F69" w:rsidP="00B75F69">
      <w:pPr>
        <w:tabs>
          <w:tab w:val="left" w:pos="851"/>
        </w:tabs>
        <w:rPr>
          <w:rFonts w:ascii="Catamaran Light" w:hAnsi="Catamaran Light" w:cs="Catamaran Light"/>
          <w:sz w:val="22"/>
          <w:szCs w:val="22"/>
        </w:rPr>
      </w:pPr>
    </w:p>
    <w:p w14:paraId="37D1A16A" w14:textId="77777777" w:rsidR="00B75F69" w:rsidRPr="00B75F69" w:rsidRDefault="00B75F69" w:rsidP="00B75F69">
      <w:pPr>
        <w:pStyle w:val="fcase1ertab"/>
        <w:tabs>
          <w:tab w:val="left" w:pos="851"/>
        </w:tabs>
        <w:ind w:left="0" w:firstLine="0"/>
        <w:rPr>
          <w:rFonts w:ascii="Catamaran Light" w:hAnsi="Catamaran Light" w:cs="Catamaran Light"/>
          <w:sz w:val="22"/>
          <w:szCs w:val="22"/>
        </w:rPr>
      </w:pPr>
      <w:r w:rsidRPr="00B75F69">
        <w:rPr>
          <w:rFonts w:ascii="Catamaran Light" w:hAnsi="Catamaran Light" w:cs="Catamaran Light"/>
          <w:sz w:val="22"/>
          <w:szCs w:val="22"/>
        </w:rPr>
        <w:t>En cas de groupement conjoint, le mandataire du groupement est :</w:t>
      </w:r>
    </w:p>
    <w:p w14:paraId="002A3BF9" w14:textId="77777777" w:rsidR="00B75F69" w:rsidRPr="00B75F69" w:rsidRDefault="00B75F69" w:rsidP="00B75F69">
      <w:pPr>
        <w:pStyle w:val="fcase1ertab"/>
        <w:tabs>
          <w:tab w:val="left" w:pos="851"/>
        </w:tabs>
        <w:rPr>
          <w:rFonts w:ascii="Catamaran Light" w:hAnsi="Catamaran Light" w:cs="Catamaran Light"/>
          <w:sz w:val="22"/>
          <w:szCs w:val="22"/>
        </w:rPr>
      </w:pPr>
      <w:r w:rsidRPr="00B75F69">
        <w:rPr>
          <w:rFonts w:ascii="Catamaran Light" w:hAnsi="Catamaran Light" w:cs="Catamaran Light"/>
          <w:i/>
          <w:iCs/>
          <w:sz w:val="22"/>
          <w:szCs w:val="22"/>
        </w:rPr>
        <w:t>(Cocher la case correspondante.)</w:t>
      </w:r>
    </w:p>
    <w:p w14:paraId="6F4B787A" w14:textId="77777777" w:rsidR="00B75F69" w:rsidRPr="00B75F69" w:rsidRDefault="00B75F69" w:rsidP="00B75F69">
      <w:pPr>
        <w:pStyle w:val="fcase1ertab"/>
        <w:tabs>
          <w:tab w:val="clear" w:pos="426"/>
          <w:tab w:val="left" w:pos="851"/>
        </w:tabs>
        <w:spacing w:before="120"/>
        <w:ind w:left="0" w:firstLine="851"/>
        <w:rPr>
          <w:rFonts w:ascii="Catamaran Light" w:hAnsi="Catamaran Light" w:cs="Catamaran Light"/>
          <w:sz w:val="22"/>
          <w:szCs w:val="22"/>
        </w:rPr>
      </w:pPr>
      <w:r w:rsidRPr="00B75F69">
        <w:rPr>
          <w:rFonts w:ascii="Catamaran Light" w:hAnsi="Catamaran Light" w:cs="Catamaran Light"/>
          <w:sz w:val="22"/>
          <w:szCs w:val="22"/>
        </w:rPr>
        <w:fldChar w:fldCharType="begin">
          <w:ffData>
            <w:name w:val=""/>
            <w:enabled/>
            <w:calcOnExit w:val="0"/>
            <w:checkBox>
              <w:size w:val="20"/>
              <w:default w:val="0"/>
            </w:checkBox>
          </w:ffData>
        </w:fldChar>
      </w:r>
      <w:r w:rsidRPr="00B75F69">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B75F69">
        <w:rPr>
          <w:rFonts w:ascii="Catamaran Light" w:hAnsi="Catamaran Light" w:cs="Catamaran Light"/>
          <w:sz w:val="22"/>
          <w:szCs w:val="22"/>
        </w:rPr>
        <w:fldChar w:fldCharType="end"/>
      </w:r>
      <w:r w:rsidRPr="00B75F69">
        <w:rPr>
          <w:rFonts w:ascii="Catamaran Light" w:hAnsi="Catamaran Light" w:cs="Catamaran Light"/>
          <w:i/>
          <w:iCs/>
          <w:sz w:val="22"/>
          <w:szCs w:val="22"/>
        </w:rPr>
        <w:t xml:space="preserve"> </w:t>
      </w:r>
      <w:r w:rsidRPr="00B75F69">
        <w:rPr>
          <w:rFonts w:ascii="Catamaran Light" w:hAnsi="Catamaran Light" w:cs="Catamaran Light"/>
          <w:sz w:val="22"/>
          <w:szCs w:val="22"/>
        </w:rPr>
        <w:t>conjoint</w:t>
      </w:r>
      <w:r w:rsidRPr="00B75F69">
        <w:rPr>
          <w:rFonts w:ascii="Catamaran Light" w:hAnsi="Catamaran Light" w:cs="Catamaran Light"/>
          <w:sz w:val="22"/>
          <w:szCs w:val="22"/>
        </w:rPr>
        <w:tab/>
      </w:r>
      <w:r w:rsidRPr="00B75F69">
        <w:rPr>
          <w:rFonts w:ascii="Catamaran Light" w:hAnsi="Catamaran Light" w:cs="Catamaran Light"/>
          <w:sz w:val="22"/>
          <w:szCs w:val="22"/>
        </w:rPr>
        <w:tab/>
        <w:t>OU</w:t>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fldChar w:fldCharType="begin">
          <w:ffData>
            <w:name w:val=""/>
            <w:enabled/>
            <w:calcOnExit w:val="0"/>
            <w:checkBox>
              <w:size w:val="20"/>
              <w:default w:val="0"/>
            </w:checkBox>
          </w:ffData>
        </w:fldChar>
      </w:r>
      <w:r w:rsidRPr="00B75F69">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B75F69">
        <w:rPr>
          <w:rFonts w:ascii="Catamaran Light" w:hAnsi="Catamaran Light" w:cs="Catamaran Light"/>
          <w:sz w:val="22"/>
          <w:szCs w:val="22"/>
        </w:rPr>
        <w:fldChar w:fldCharType="end"/>
      </w:r>
      <w:r w:rsidRPr="00B75F69">
        <w:rPr>
          <w:rFonts w:ascii="Catamaran Light" w:hAnsi="Catamaran Light" w:cs="Catamaran Light"/>
          <w:iCs/>
          <w:sz w:val="22"/>
          <w:szCs w:val="22"/>
        </w:rPr>
        <w:t xml:space="preserve"> </w:t>
      </w:r>
      <w:r w:rsidRPr="00B75F69">
        <w:rPr>
          <w:rFonts w:ascii="Catamaran Light" w:hAnsi="Catamaran Light" w:cs="Catamaran Light"/>
          <w:sz w:val="22"/>
          <w:szCs w:val="22"/>
        </w:rPr>
        <w:t>solidaire</w:t>
      </w:r>
    </w:p>
    <w:p w14:paraId="3D59C2EE" w14:textId="77777777" w:rsidR="00B75F69" w:rsidRPr="00B75F69" w:rsidRDefault="00B75F69" w:rsidP="00B75F69">
      <w:pPr>
        <w:tabs>
          <w:tab w:val="left" w:pos="851"/>
        </w:tabs>
        <w:rPr>
          <w:rFonts w:ascii="Catamaran Light" w:hAnsi="Catamaran Light" w:cs="Catamaran Light"/>
          <w:sz w:val="22"/>
          <w:szCs w:val="22"/>
        </w:rPr>
      </w:pPr>
    </w:p>
    <w:p w14:paraId="59A54871" w14:textId="77777777" w:rsidR="00B75F69" w:rsidRPr="00B75F69" w:rsidRDefault="00B75F69" w:rsidP="00B75F69">
      <w:pPr>
        <w:pStyle w:val="fcasegauche"/>
        <w:tabs>
          <w:tab w:val="left" w:pos="426"/>
          <w:tab w:val="left" w:pos="851"/>
        </w:tabs>
        <w:spacing w:after="0"/>
        <w:ind w:left="0" w:firstLine="0"/>
        <w:jc w:val="left"/>
        <w:rPr>
          <w:rFonts w:ascii="Catamaran Light" w:hAnsi="Catamaran Light" w:cs="Catamaran Light"/>
          <w:sz w:val="22"/>
          <w:szCs w:val="22"/>
        </w:rPr>
      </w:pPr>
      <w:r w:rsidRPr="00B75F69">
        <w:rPr>
          <w:rFonts w:ascii="Catamaran Light" w:hAnsi="Catamaran Light" w:cs="Catamaran Light"/>
          <w:sz w:val="22"/>
          <w:szCs w:val="22"/>
        </w:rPr>
        <w:fldChar w:fldCharType="begin">
          <w:ffData>
            <w:name w:val=""/>
            <w:enabled/>
            <w:calcOnExit w:val="0"/>
            <w:checkBox>
              <w:size w:val="20"/>
              <w:default w:val="0"/>
            </w:checkBox>
          </w:ffData>
        </w:fldChar>
      </w:r>
      <w:r w:rsidRPr="00B75F69">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B75F69">
        <w:rPr>
          <w:rFonts w:ascii="Catamaran Light" w:hAnsi="Catamaran Light" w:cs="Catamaran Light"/>
          <w:sz w:val="22"/>
          <w:szCs w:val="22"/>
        </w:rPr>
        <w:fldChar w:fldCharType="end"/>
      </w:r>
      <w:r w:rsidRPr="00B75F69">
        <w:rPr>
          <w:rFonts w:ascii="Catamaran Light" w:hAnsi="Catamaran Light" w:cs="Catamaran Light"/>
          <w:sz w:val="22"/>
          <w:szCs w:val="22"/>
        </w:rPr>
        <w:t xml:space="preserve"> Les membres du groupement ont donné mandat au mandataire, qui signe le présent acte d’engagement :</w:t>
      </w:r>
    </w:p>
    <w:p w14:paraId="34D8F922" w14:textId="77777777" w:rsidR="00B75F69" w:rsidRPr="00B75F69" w:rsidRDefault="00B75F69" w:rsidP="00B75F69">
      <w:pPr>
        <w:tabs>
          <w:tab w:val="left" w:pos="851"/>
        </w:tabs>
        <w:rPr>
          <w:rFonts w:ascii="Catamaran Light" w:hAnsi="Catamaran Light" w:cs="Catamaran Light"/>
          <w:sz w:val="22"/>
          <w:szCs w:val="22"/>
        </w:rPr>
      </w:pPr>
      <w:r w:rsidRPr="00B75F69">
        <w:rPr>
          <w:rFonts w:ascii="Catamaran Light" w:hAnsi="Catamaran Light" w:cs="Catamaran Light"/>
          <w:i/>
          <w:sz w:val="22"/>
          <w:szCs w:val="22"/>
        </w:rPr>
        <w:t>(Cocher la ou les cases correspondantes.)</w:t>
      </w:r>
    </w:p>
    <w:p w14:paraId="02DA5E47" w14:textId="77777777" w:rsidR="00B75F69" w:rsidRPr="00B75F69" w:rsidRDefault="00B75F69" w:rsidP="00B75F69">
      <w:pPr>
        <w:pStyle w:val="fcasegauche"/>
        <w:tabs>
          <w:tab w:val="left" w:pos="426"/>
          <w:tab w:val="left" w:pos="851"/>
        </w:tabs>
        <w:spacing w:after="0"/>
        <w:ind w:left="0" w:firstLine="0"/>
        <w:jc w:val="left"/>
        <w:rPr>
          <w:rFonts w:ascii="Catamaran Light" w:hAnsi="Catamaran Light" w:cs="Catamaran Light"/>
          <w:sz w:val="22"/>
          <w:szCs w:val="22"/>
        </w:rPr>
      </w:pPr>
    </w:p>
    <w:p w14:paraId="0E5F83DE" w14:textId="77777777" w:rsidR="00B75F69" w:rsidRPr="00B75F69" w:rsidRDefault="00B75F69" w:rsidP="00B75F69">
      <w:pPr>
        <w:tabs>
          <w:tab w:val="left" w:pos="851"/>
        </w:tabs>
        <w:ind w:left="1695" w:hanging="1695"/>
        <w:rPr>
          <w:rFonts w:ascii="Catamaran Light" w:hAnsi="Catamaran Light" w:cs="Catamaran Light"/>
          <w:sz w:val="22"/>
          <w:szCs w:val="22"/>
        </w:rPr>
      </w:pPr>
      <w:r w:rsidRPr="00B75F69">
        <w:rPr>
          <w:rFonts w:ascii="Catamaran Light" w:hAnsi="Catamaran Light" w:cs="Catamaran Light"/>
          <w:sz w:val="22"/>
          <w:szCs w:val="22"/>
        </w:rPr>
        <w:tab/>
      </w:r>
      <w:r w:rsidRPr="00B75F69">
        <w:rPr>
          <w:rFonts w:ascii="Catamaran Light" w:hAnsi="Catamaran Light" w:cs="Catamaran Light"/>
          <w:sz w:val="22"/>
          <w:szCs w:val="22"/>
        </w:rPr>
        <w:fldChar w:fldCharType="begin">
          <w:ffData>
            <w:name w:val=""/>
            <w:enabled/>
            <w:calcOnExit w:val="0"/>
            <w:checkBox>
              <w:size w:val="20"/>
              <w:default w:val="0"/>
            </w:checkBox>
          </w:ffData>
        </w:fldChar>
      </w:r>
      <w:r w:rsidRPr="00B75F69">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B75F69">
        <w:rPr>
          <w:rFonts w:ascii="Catamaran Light" w:hAnsi="Catamaran Light" w:cs="Catamaran Light"/>
          <w:sz w:val="22"/>
          <w:szCs w:val="22"/>
        </w:rPr>
        <w:fldChar w:fldCharType="end"/>
      </w:r>
      <w:r w:rsidRPr="00B75F69">
        <w:rPr>
          <w:rFonts w:ascii="Catamaran Light" w:hAnsi="Catamaran Light" w:cs="Catamaran Light"/>
          <w:sz w:val="22"/>
          <w:szCs w:val="22"/>
        </w:rPr>
        <w:tab/>
        <w:t>pour signer le présent acte d’engagement en leur nom et pour leur compte, pour les représenter vis-à-vis de l’acheteur et pour coordonner l’ensemble des prestations ;</w:t>
      </w:r>
    </w:p>
    <w:p w14:paraId="0152865D" w14:textId="77777777" w:rsidR="00B75F69" w:rsidRPr="00B75F69" w:rsidRDefault="00B75F69" w:rsidP="00B75F69">
      <w:pPr>
        <w:tabs>
          <w:tab w:val="left" w:pos="851"/>
        </w:tabs>
        <w:ind w:left="1701"/>
        <w:rPr>
          <w:rFonts w:ascii="Catamaran Light" w:hAnsi="Catamaran Light" w:cs="Catamaran Light"/>
          <w:sz w:val="22"/>
          <w:szCs w:val="22"/>
        </w:rPr>
      </w:pPr>
      <w:r w:rsidRPr="00B75F69">
        <w:rPr>
          <w:rFonts w:ascii="Catamaran Light" w:hAnsi="Catamaran Light" w:cs="Catamaran Light"/>
          <w:i/>
          <w:sz w:val="22"/>
          <w:szCs w:val="22"/>
        </w:rPr>
        <w:t>(joindre les pouvoirs en annexe du présent document en cas de marché public autre que de défense ou de sécurité. Dans le cas contraire, ces documents ont déjà été fournis)</w:t>
      </w:r>
    </w:p>
    <w:p w14:paraId="55F9566E" w14:textId="77777777" w:rsidR="00B75F69" w:rsidRPr="00B75F69" w:rsidRDefault="00B75F69" w:rsidP="00B75F69">
      <w:pPr>
        <w:tabs>
          <w:tab w:val="left" w:pos="851"/>
        </w:tabs>
        <w:rPr>
          <w:rFonts w:ascii="Catamaran Light" w:hAnsi="Catamaran Light" w:cs="Catamaran Light"/>
          <w:sz w:val="22"/>
          <w:szCs w:val="22"/>
        </w:rPr>
      </w:pPr>
    </w:p>
    <w:p w14:paraId="5975A017" w14:textId="77777777" w:rsidR="00B75F69" w:rsidRPr="00B75F69" w:rsidRDefault="00B75F69" w:rsidP="00B75F69">
      <w:pPr>
        <w:tabs>
          <w:tab w:val="left" w:pos="851"/>
        </w:tabs>
        <w:ind w:left="1701" w:hanging="850"/>
        <w:jc w:val="both"/>
        <w:rPr>
          <w:rFonts w:ascii="Catamaran Light" w:hAnsi="Catamaran Light" w:cs="Catamaran Light"/>
          <w:iCs/>
          <w:sz w:val="22"/>
          <w:szCs w:val="22"/>
        </w:rPr>
      </w:pPr>
      <w:r w:rsidRPr="00B75F69">
        <w:rPr>
          <w:rFonts w:ascii="Catamaran Light" w:hAnsi="Catamaran Light" w:cs="Catamaran Light"/>
          <w:sz w:val="22"/>
          <w:szCs w:val="22"/>
        </w:rPr>
        <w:fldChar w:fldCharType="begin">
          <w:ffData>
            <w:name w:val=""/>
            <w:enabled/>
            <w:calcOnExit w:val="0"/>
            <w:checkBox>
              <w:size w:val="20"/>
              <w:default w:val="0"/>
            </w:checkBox>
          </w:ffData>
        </w:fldChar>
      </w:r>
      <w:r w:rsidRPr="00B75F69">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B75F69">
        <w:rPr>
          <w:rFonts w:ascii="Catamaran Light" w:hAnsi="Catamaran Light" w:cs="Catamaran Light"/>
          <w:sz w:val="22"/>
          <w:szCs w:val="22"/>
        </w:rPr>
        <w:fldChar w:fldCharType="end"/>
      </w:r>
      <w:r w:rsidRPr="00B75F69">
        <w:rPr>
          <w:rFonts w:ascii="Catamaran Light" w:hAnsi="Catamaran Light" w:cs="Catamaran Light"/>
          <w:sz w:val="22"/>
          <w:szCs w:val="22"/>
        </w:rPr>
        <w:tab/>
        <w:t>pour signer, en leur nom et pour leur compte, les modifications ultérieures du marché public ;</w:t>
      </w:r>
    </w:p>
    <w:p w14:paraId="108B6767" w14:textId="77777777" w:rsidR="00B75F69" w:rsidRPr="00B75F69" w:rsidRDefault="00B75F69" w:rsidP="00B75F69">
      <w:pPr>
        <w:tabs>
          <w:tab w:val="left" w:pos="851"/>
        </w:tabs>
        <w:ind w:left="1701"/>
        <w:rPr>
          <w:rFonts w:ascii="Catamaran Light" w:hAnsi="Catamaran Light" w:cs="Catamaran Light"/>
          <w:sz w:val="22"/>
          <w:szCs w:val="22"/>
        </w:rPr>
      </w:pPr>
      <w:r w:rsidRPr="00B75F69">
        <w:rPr>
          <w:rFonts w:ascii="Catamaran Light" w:hAnsi="Catamaran Light" w:cs="Catamaran Light"/>
          <w:i/>
          <w:sz w:val="22"/>
          <w:szCs w:val="22"/>
        </w:rPr>
        <w:t>(joindre les pouvoirs en annexe du présent document en cas de marché public autre que de défense ou de sécurité. Dans le cas contraire, ces documents ont déjà été fournis)</w:t>
      </w:r>
    </w:p>
    <w:p w14:paraId="4F0A941D" w14:textId="77777777" w:rsidR="00B75F69" w:rsidRPr="00B75F69" w:rsidRDefault="00B75F69" w:rsidP="00B75F69">
      <w:pPr>
        <w:tabs>
          <w:tab w:val="left" w:pos="851"/>
        </w:tabs>
        <w:rPr>
          <w:rFonts w:ascii="Catamaran Light" w:hAnsi="Catamaran Light" w:cs="Catamaran Light"/>
          <w:iCs/>
          <w:sz w:val="22"/>
          <w:szCs w:val="22"/>
        </w:rPr>
      </w:pPr>
    </w:p>
    <w:p w14:paraId="63E0F121" w14:textId="77777777" w:rsidR="00B75F69" w:rsidRPr="00B75F69" w:rsidRDefault="00B75F69" w:rsidP="00B75F69">
      <w:pPr>
        <w:tabs>
          <w:tab w:val="left" w:pos="851"/>
        </w:tabs>
        <w:ind w:left="1134" w:hanging="850"/>
        <w:rPr>
          <w:rFonts w:ascii="Catamaran Light" w:hAnsi="Catamaran Light" w:cs="Catamaran Light"/>
          <w:sz w:val="22"/>
          <w:szCs w:val="22"/>
        </w:rPr>
      </w:pPr>
      <w:r w:rsidRPr="00B75F69">
        <w:rPr>
          <w:rFonts w:ascii="Catamaran Light" w:hAnsi="Catamaran Light" w:cs="Catamaran Light"/>
          <w:sz w:val="22"/>
          <w:szCs w:val="22"/>
        </w:rPr>
        <w:tab/>
      </w:r>
      <w:r w:rsidRPr="00B75F69">
        <w:rPr>
          <w:rFonts w:ascii="Catamaran Light" w:hAnsi="Catamaran Light" w:cs="Catamaran Light"/>
          <w:sz w:val="22"/>
          <w:szCs w:val="22"/>
        </w:rPr>
        <w:fldChar w:fldCharType="begin">
          <w:ffData>
            <w:name w:val=""/>
            <w:enabled/>
            <w:calcOnExit w:val="0"/>
            <w:checkBox>
              <w:size w:val="20"/>
              <w:default w:val="0"/>
            </w:checkBox>
          </w:ffData>
        </w:fldChar>
      </w:r>
      <w:r w:rsidRPr="00B75F69">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B75F69">
        <w:rPr>
          <w:rFonts w:ascii="Catamaran Light" w:hAnsi="Catamaran Light" w:cs="Catamaran Light"/>
          <w:sz w:val="22"/>
          <w:szCs w:val="22"/>
        </w:rPr>
        <w:fldChar w:fldCharType="end"/>
      </w:r>
      <w:r w:rsidRPr="00B75F69">
        <w:rPr>
          <w:rFonts w:ascii="Catamaran Light" w:hAnsi="Catamaran Light" w:cs="Catamaran Light"/>
          <w:i/>
          <w:iCs/>
          <w:sz w:val="22"/>
          <w:szCs w:val="22"/>
        </w:rPr>
        <w:t xml:space="preserve"> </w:t>
      </w:r>
      <w:r w:rsidRPr="00B75F69">
        <w:rPr>
          <w:rFonts w:ascii="Catamaran Light" w:hAnsi="Catamaran Light" w:cs="Catamaran Light"/>
          <w:sz w:val="22"/>
          <w:szCs w:val="22"/>
        </w:rPr>
        <w:tab/>
        <w:t>ont donné mandat au mandataire dans les conditions définies par les pouvoirs joints en annexe.</w:t>
      </w:r>
    </w:p>
    <w:p w14:paraId="478F5B99" w14:textId="77777777" w:rsidR="00B75F69" w:rsidRPr="00B75F69" w:rsidRDefault="00B75F69" w:rsidP="00B75F69">
      <w:pPr>
        <w:tabs>
          <w:tab w:val="left" w:pos="851"/>
        </w:tabs>
        <w:ind w:left="1701"/>
        <w:rPr>
          <w:rFonts w:ascii="Catamaran Light" w:hAnsi="Catamaran Light" w:cs="Catamaran Light"/>
          <w:i/>
          <w:sz w:val="22"/>
          <w:szCs w:val="22"/>
        </w:rPr>
      </w:pPr>
      <w:r w:rsidRPr="00B75F69">
        <w:rPr>
          <w:rFonts w:ascii="Catamaran Light" w:hAnsi="Catamaran Light" w:cs="Catamaran Light"/>
          <w:i/>
          <w:sz w:val="22"/>
          <w:szCs w:val="22"/>
        </w:rPr>
        <w:t>(hors cas des marchés de défense ou de sécurité dans lequel ces documents ont déjà été fournis).</w:t>
      </w:r>
    </w:p>
    <w:p w14:paraId="344F1D48" w14:textId="77777777" w:rsidR="00B75F69" w:rsidRPr="00B75F69" w:rsidRDefault="00B75F69" w:rsidP="00B75F69">
      <w:pPr>
        <w:tabs>
          <w:tab w:val="left" w:pos="851"/>
        </w:tabs>
        <w:rPr>
          <w:rFonts w:ascii="Catamaran Light" w:hAnsi="Catamaran Light" w:cs="Catamaran Light"/>
          <w:i/>
          <w:sz w:val="22"/>
          <w:szCs w:val="22"/>
        </w:rPr>
      </w:pPr>
    </w:p>
    <w:p w14:paraId="5A232F3E" w14:textId="77777777" w:rsidR="00B75F69" w:rsidRPr="00B75F69" w:rsidRDefault="00B75F69" w:rsidP="00B75F69">
      <w:pPr>
        <w:tabs>
          <w:tab w:val="left" w:pos="851"/>
        </w:tabs>
        <w:rPr>
          <w:rFonts w:ascii="Catamaran Light" w:hAnsi="Catamaran Light" w:cs="Catamaran Light"/>
          <w:i/>
          <w:sz w:val="22"/>
          <w:szCs w:val="22"/>
        </w:rPr>
      </w:pPr>
      <w:r w:rsidRPr="00B75F69">
        <w:rPr>
          <w:rFonts w:ascii="Catamaran Light" w:hAnsi="Catamaran Light" w:cs="Catamaran Light"/>
          <w:sz w:val="22"/>
          <w:szCs w:val="22"/>
        </w:rPr>
        <w:fldChar w:fldCharType="begin">
          <w:ffData>
            <w:name w:val=""/>
            <w:enabled/>
            <w:calcOnExit w:val="0"/>
            <w:checkBox>
              <w:size w:val="20"/>
              <w:default w:val="0"/>
            </w:checkBox>
          </w:ffData>
        </w:fldChar>
      </w:r>
      <w:r w:rsidRPr="00B75F69">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B75F69">
        <w:rPr>
          <w:rFonts w:ascii="Catamaran Light" w:hAnsi="Catamaran Light" w:cs="Catamaran Light"/>
          <w:sz w:val="22"/>
          <w:szCs w:val="22"/>
        </w:rPr>
        <w:fldChar w:fldCharType="end"/>
      </w:r>
      <w:r w:rsidRPr="00B75F69">
        <w:rPr>
          <w:rFonts w:ascii="Catamaran Light" w:hAnsi="Catamaran Light" w:cs="Catamaran Light"/>
          <w:sz w:val="22"/>
          <w:szCs w:val="22"/>
        </w:rPr>
        <w:t xml:space="preserve"> Les membres du groupement, qui signent le présent acte d’engagement :</w:t>
      </w:r>
    </w:p>
    <w:p w14:paraId="12D8406F" w14:textId="77777777" w:rsidR="00B75F69" w:rsidRPr="00B75F69" w:rsidRDefault="00B75F69" w:rsidP="00B75F69">
      <w:pPr>
        <w:tabs>
          <w:tab w:val="left" w:pos="851"/>
        </w:tabs>
        <w:rPr>
          <w:rFonts w:ascii="Catamaran Light" w:hAnsi="Catamaran Light" w:cs="Catamaran Light"/>
          <w:sz w:val="22"/>
          <w:szCs w:val="22"/>
        </w:rPr>
      </w:pPr>
      <w:r w:rsidRPr="00B75F69">
        <w:rPr>
          <w:rFonts w:ascii="Catamaran Light" w:hAnsi="Catamaran Light" w:cs="Catamaran Light"/>
          <w:i/>
          <w:sz w:val="22"/>
          <w:szCs w:val="22"/>
        </w:rPr>
        <w:t>(Cocher la case correspondante.)</w:t>
      </w:r>
    </w:p>
    <w:p w14:paraId="0D2C8CD0" w14:textId="77777777" w:rsidR="00B75F69" w:rsidRPr="00B75F69" w:rsidRDefault="00B75F69" w:rsidP="00B75F69">
      <w:pPr>
        <w:tabs>
          <w:tab w:val="left" w:pos="851"/>
        </w:tabs>
        <w:rPr>
          <w:rFonts w:ascii="Catamaran Light" w:hAnsi="Catamaran Light" w:cs="Catamaran Light"/>
          <w:sz w:val="22"/>
          <w:szCs w:val="22"/>
        </w:rPr>
      </w:pPr>
    </w:p>
    <w:p w14:paraId="0122BAAB" w14:textId="77777777" w:rsidR="00B75F69" w:rsidRPr="00B75F69" w:rsidRDefault="00B75F69" w:rsidP="00B75F69">
      <w:pPr>
        <w:tabs>
          <w:tab w:val="left" w:pos="851"/>
        </w:tabs>
        <w:ind w:left="1701" w:hanging="850"/>
        <w:jc w:val="both"/>
        <w:rPr>
          <w:rFonts w:ascii="Catamaran Light" w:hAnsi="Catamaran Light" w:cs="Catamaran Light"/>
          <w:sz w:val="22"/>
          <w:szCs w:val="22"/>
        </w:rPr>
      </w:pPr>
      <w:r w:rsidRPr="00B75F69">
        <w:rPr>
          <w:rFonts w:ascii="Catamaran Light" w:hAnsi="Catamaran Light" w:cs="Catamaran Light"/>
          <w:sz w:val="22"/>
          <w:szCs w:val="22"/>
        </w:rPr>
        <w:lastRenderedPageBreak/>
        <w:fldChar w:fldCharType="begin">
          <w:ffData>
            <w:name w:val=""/>
            <w:enabled/>
            <w:calcOnExit w:val="0"/>
            <w:checkBox>
              <w:size w:val="20"/>
              <w:default w:val="0"/>
            </w:checkBox>
          </w:ffData>
        </w:fldChar>
      </w:r>
      <w:r w:rsidRPr="00B75F69">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B75F69">
        <w:rPr>
          <w:rFonts w:ascii="Catamaran Light" w:hAnsi="Catamaran Light" w:cs="Catamaran Light"/>
          <w:sz w:val="22"/>
          <w:szCs w:val="22"/>
        </w:rPr>
        <w:fldChar w:fldCharType="end"/>
      </w:r>
      <w:r w:rsidRPr="00B75F69">
        <w:rPr>
          <w:rFonts w:ascii="Catamaran Light" w:hAnsi="Catamaran Light" w:cs="Catamaran Light"/>
          <w:sz w:val="22"/>
          <w:szCs w:val="22"/>
        </w:rPr>
        <w:tab/>
        <w:t>donnent mandat au mandataire, qui l’accepte, pour les représenter vis-à-vis de l’acheteur et pour coordonner l’ensemble des prestations ;</w:t>
      </w:r>
    </w:p>
    <w:p w14:paraId="2C5FE0F4" w14:textId="77777777" w:rsidR="00B75F69" w:rsidRPr="00B75F69" w:rsidRDefault="00B75F69" w:rsidP="00B75F69">
      <w:pPr>
        <w:tabs>
          <w:tab w:val="left" w:pos="851"/>
        </w:tabs>
        <w:ind w:left="1701" w:hanging="850"/>
        <w:jc w:val="both"/>
        <w:rPr>
          <w:rFonts w:ascii="Catamaran Light" w:hAnsi="Catamaran Light" w:cs="Catamaran Light"/>
          <w:sz w:val="22"/>
          <w:szCs w:val="22"/>
        </w:rPr>
      </w:pPr>
    </w:p>
    <w:p w14:paraId="7545B845" w14:textId="77777777" w:rsidR="00B75F69" w:rsidRPr="00B75F69" w:rsidRDefault="00B75F69" w:rsidP="00B75F69">
      <w:pPr>
        <w:tabs>
          <w:tab w:val="left" w:pos="851"/>
        </w:tabs>
        <w:ind w:left="1701" w:hanging="850"/>
        <w:jc w:val="both"/>
        <w:rPr>
          <w:rFonts w:ascii="Catamaran Light" w:hAnsi="Catamaran Light" w:cs="Catamaran Light"/>
          <w:iCs/>
          <w:sz w:val="22"/>
          <w:szCs w:val="22"/>
        </w:rPr>
      </w:pPr>
      <w:r w:rsidRPr="00B75F69">
        <w:rPr>
          <w:rFonts w:ascii="Catamaran Light" w:hAnsi="Catamaran Light" w:cs="Catamaran Light"/>
          <w:sz w:val="22"/>
          <w:szCs w:val="22"/>
        </w:rPr>
        <w:fldChar w:fldCharType="begin">
          <w:ffData>
            <w:name w:val=""/>
            <w:enabled/>
            <w:calcOnExit w:val="0"/>
            <w:checkBox>
              <w:size w:val="20"/>
              <w:default w:val="0"/>
            </w:checkBox>
          </w:ffData>
        </w:fldChar>
      </w:r>
      <w:r w:rsidRPr="00B75F69">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B75F69">
        <w:rPr>
          <w:rFonts w:ascii="Catamaran Light" w:hAnsi="Catamaran Light" w:cs="Catamaran Light"/>
          <w:sz w:val="22"/>
          <w:szCs w:val="22"/>
        </w:rPr>
        <w:fldChar w:fldCharType="end"/>
      </w:r>
      <w:r w:rsidRPr="00B75F69">
        <w:rPr>
          <w:rFonts w:ascii="Catamaran Light" w:hAnsi="Catamaran Light" w:cs="Catamaran Light"/>
          <w:sz w:val="22"/>
          <w:szCs w:val="22"/>
        </w:rPr>
        <w:tab/>
        <w:t>donnent mandat au mandataire, qui l’accepte, pour signer, en leur nom et pour leur compte, les modifications ultérieures du marché public ;</w:t>
      </w:r>
    </w:p>
    <w:p w14:paraId="0EBB2D49" w14:textId="77777777" w:rsidR="00B75F69" w:rsidRPr="00B75F69" w:rsidRDefault="00B75F69" w:rsidP="00B75F69">
      <w:pPr>
        <w:tabs>
          <w:tab w:val="left" w:pos="851"/>
        </w:tabs>
        <w:rPr>
          <w:rFonts w:ascii="Catamaran Light" w:hAnsi="Catamaran Light" w:cs="Catamaran Light"/>
          <w:iCs/>
          <w:sz w:val="22"/>
          <w:szCs w:val="22"/>
        </w:rPr>
      </w:pPr>
    </w:p>
    <w:p w14:paraId="3DC50F47" w14:textId="77777777" w:rsidR="00B75F69" w:rsidRPr="00B75F69" w:rsidRDefault="00B75F69" w:rsidP="00B75F69">
      <w:pPr>
        <w:tabs>
          <w:tab w:val="left" w:pos="851"/>
        </w:tabs>
        <w:ind w:left="1134" w:hanging="850"/>
        <w:rPr>
          <w:rFonts w:ascii="Catamaran Light" w:hAnsi="Catamaran Light" w:cs="Catamaran Light"/>
          <w:i/>
          <w:sz w:val="22"/>
          <w:szCs w:val="22"/>
        </w:rPr>
      </w:pPr>
      <w:r w:rsidRPr="00B75F69">
        <w:rPr>
          <w:rFonts w:ascii="Catamaran Light" w:hAnsi="Catamaran Light" w:cs="Catamaran Light"/>
          <w:sz w:val="22"/>
          <w:szCs w:val="22"/>
        </w:rPr>
        <w:tab/>
      </w:r>
      <w:r w:rsidRPr="00B75F69">
        <w:rPr>
          <w:rFonts w:ascii="Catamaran Light" w:hAnsi="Catamaran Light" w:cs="Catamaran Light"/>
          <w:sz w:val="22"/>
          <w:szCs w:val="22"/>
        </w:rPr>
        <w:fldChar w:fldCharType="begin">
          <w:ffData>
            <w:name w:val=""/>
            <w:enabled/>
            <w:calcOnExit w:val="0"/>
            <w:checkBox>
              <w:size w:val="20"/>
              <w:default w:val="0"/>
            </w:checkBox>
          </w:ffData>
        </w:fldChar>
      </w:r>
      <w:r w:rsidRPr="00B75F69">
        <w:rPr>
          <w:rFonts w:ascii="Catamaran Light" w:hAnsi="Catamaran Light" w:cs="Catamaran Light"/>
          <w:sz w:val="22"/>
          <w:szCs w:val="22"/>
        </w:rPr>
        <w:instrText xml:space="preserve"> FORMCHECKBOX </w:instrText>
      </w:r>
      <w:r w:rsidR="006F6CFB">
        <w:rPr>
          <w:rFonts w:ascii="Catamaran Light" w:hAnsi="Catamaran Light" w:cs="Catamaran Light"/>
          <w:sz w:val="22"/>
          <w:szCs w:val="22"/>
        </w:rPr>
      </w:r>
      <w:r w:rsidR="006F6CFB">
        <w:rPr>
          <w:rFonts w:ascii="Catamaran Light" w:hAnsi="Catamaran Light" w:cs="Catamaran Light"/>
          <w:sz w:val="22"/>
          <w:szCs w:val="22"/>
        </w:rPr>
        <w:fldChar w:fldCharType="separate"/>
      </w:r>
      <w:r w:rsidRPr="00B75F69">
        <w:rPr>
          <w:rFonts w:ascii="Catamaran Light" w:hAnsi="Catamaran Light" w:cs="Catamaran Light"/>
          <w:sz w:val="22"/>
          <w:szCs w:val="22"/>
        </w:rPr>
        <w:fldChar w:fldCharType="end"/>
      </w:r>
      <w:r w:rsidRPr="00B75F69">
        <w:rPr>
          <w:rFonts w:ascii="Catamaran Light" w:hAnsi="Catamaran Light" w:cs="Catamaran Light"/>
          <w:i/>
          <w:iCs/>
          <w:sz w:val="22"/>
          <w:szCs w:val="22"/>
        </w:rPr>
        <w:t xml:space="preserve"> </w:t>
      </w:r>
      <w:r w:rsidRPr="00B75F69">
        <w:rPr>
          <w:rFonts w:ascii="Catamaran Light" w:hAnsi="Catamaran Light" w:cs="Catamaran Light"/>
          <w:sz w:val="22"/>
          <w:szCs w:val="22"/>
        </w:rPr>
        <w:tab/>
        <w:t>donnent mandat au mandataire dans les conditions définies ci-dessous :</w:t>
      </w:r>
    </w:p>
    <w:p w14:paraId="4BE7F4C1" w14:textId="77777777" w:rsidR="00B75F69" w:rsidRPr="00B75F69" w:rsidRDefault="00B75F69" w:rsidP="00B75F69">
      <w:pPr>
        <w:tabs>
          <w:tab w:val="left" w:pos="851"/>
        </w:tabs>
        <w:ind w:left="1134" w:hanging="850"/>
        <w:rPr>
          <w:rFonts w:ascii="Catamaran Light" w:hAnsi="Catamaran Light" w:cs="Catamaran Light"/>
          <w:sz w:val="22"/>
          <w:szCs w:val="22"/>
        </w:rPr>
      </w:pPr>
      <w:r w:rsidRPr="00B75F69">
        <w:rPr>
          <w:rFonts w:ascii="Catamaran Light" w:hAnsi="Catamaran Light" w:cs="Catamaran Light"/>
          <w:i/>
          <w:sz w:val="22"/>
          <w:szCs w:val="22"/>
        </w:rPr>
        <w:tab/>
      </w:r>
      <w:r w:rsidRPr="00B75F69">
        <w:rPr>
          <w:rFonts w:ascii="Catamaran Light" w:hAnsi="Catamaran Light" w:cs="Catamaran Light"/>
          <w:i/>
          <w:sz w:val="22"/>
          <w:szCs w:val="22"/>
        </w:rPr>
        <w:tab/>
      </w:r>
      <w:r w:rsidRPr="00B75F69">
        <w:rPr>
          <w:rFonts w:ascii="Catamaran Light" w:hAnsi="Catamaran Light" w:cs="Catamaran Light"/>
          <w:i/>
          <w:sz w:val="22"/>
          <w:szCs w:val="22"/>
        </w:rPr>
        <w:tab/>
        <w:t>(Donner des précisions sur l’étendue du mandat.)</w:t>
      </w:r>
    </w:p>
    <w:p w14:paraId="1CA5616A" w14:textId="77777777" w:rsidR="00B75F69" w:rsidRPr="00B75F69" w:rsidRDefault="00B75F69" w:rsidP="00B75F69">
      <w:pPr>
        <w:tabs>
          <w:tab w:val="left" w:pos="851"/>
        </w:tabs>
        <w:rPr>
          <w:rFonts w:ascii="Catamaran Light" w:hAnsi="Catamaran Light" w:cs="Catamaran Light"/>
          <w:sz w:val="22"/>
          <w:szCs w:val="22"/>
        </w:rPr>
      </w:pPr>
    </w:p>
    <w:tbl>
      <w:tblPr>
        <w:tblW w:w="0" w:type="auto"/>
        <w:tblInd w:w="-40" w:type="dxa"/>
        <w:tblLayout w:type="fixed"/>
        <w:tblLook w:val="04A0" w:firstRow="1" w:lastRow="0" w:firstColumn="1" w:lastColumn="0" w:noHBand="0" w:noVBand="1"/>
      </w:tblPr>
      <w:tblGrid>
        <w:gridCol w:w="4644"/>
        <w:gridCol w:w="2694"/>
        <w:gridCol w:w="3056"/>
      </w:tblGrid>
      <w:tr w:rsidR="00B75F69" w:rsidRPr="00B75F69" w14:paraId="169C70A4" w14:textId="77777777" w:rsidTr="00B75F69">
        <w:tc>
          <w:tcPr>
            <w:tcW w:w="4644" w:type="dxa"/>
            <w:tcBorders>
              <w:top w:val="single" w:sz="4" w:space="0" w:color="000000"/>
              <w:left w:val="single" w:sz="4" w:space="0" w:color="000000"/>
              <w:bottom w:val="single" w:sz="4" w:space="0" w:color="000000"/>
              <w:right w:val="nil"/>
            </w:tcBorders>
            <w:vAlign w:val="center"/>
            <w:hideMark/>
          </w:tcPr>
          <w:p w14:paraId="0F96D60F" w14:textId="77777777" w:rsidR="00B75F69" w:rsidRPr="00B75F69" w:rsidRDefault="00B75F69">
            <w:pPr>
              <w:tabs>
                <w:tab w:val="left" w:pos="851"/>
              </w:tabs>
              <w:jc w:val="center"/>
              <w:rPr>
                <w:rFonts w:ascii="Catamaran Light" w:hAnsi="Catamaran Light" w:cs="Catamaran Light"/>
                <w:b/>
                <w:bCs/>
                <w:sz w:val="22"/>
                <w:szCs w:val="22"/>
              </w:rPr>
            </w:pPr>
            <w:r w:rsidRPr="00B75F69">
              <w:rPr>
                <w:rFonts w:ascii="Catamaran Light" w:hAnsi="Catamaran Light" w:cs="Catamaran Light"/>
                <w:b/>
                <w:bCs/>
                <w:sz w:val="22"/>
                <w:szCs w:val="22"/>
              </w:rPr>
              <w:t>Nom, prénom et qualité</w:t>
            </w:r>
          </w:p>
          <w:p w14:paraId="289EB9EB" w14:textId="77777777" w:rsidR="00B75F69" w:rsidRPr="00B75F69" w:rsidRDefault="00B75F69">
            <w:pPr>
              <w:tabs>
                <w:tab w:val="left" w:pos="851"/>
              </w:tabs>
              <w:jc w:val="center"/>
              <w:rPr>
                <w:rFonts w:ascii="Catamaran Light" w:hAnsi="Catamaran Light" w:cs="Catamaran Light"/>
                <w:b/>
                <w:bCs/>
                <w:sz w:val="22"/>
                <w:szCs w:val="22"/>
              </w:rPr>
            </w:pPr>
            <w:r w:rsidRPr="00B75F69">
              <w:rPr>
                <w:rFonts w:ascii="Catamaran Light" w:hAnsi="Catamaran Light" w:cs="Catamaran Light"/>
                <w:b/>
                <w:bCs/>
                <w:sz w:val="22"/>
                <w:szCs w:val="22"/>
              </w:rPr>
              <w:t>du signataire (*)</w:t>
            </w:r>
          </w:p>
        </w:tc>
        <w:tc>
          <w:tcPr>
            <w:tcW w:w="2694" w:type="dxa"/>
            <w:tcBorders>
              <w:top w:val="single" w:sz="4" w:space="0" w:color="000000"/>
              <w:left w:val="single" w:sz="4" w:space="0" w:color="000000"/>
              <w:bottom w:val="single" w:sz="4" w:space="0" w:color="000000"/>
              <w:right w:val="nil"/>
            </w:tcBorders>
            <w:vAlign w:val="center"/>
            <w:hideMark/>
          </w:tcPr>
          <w:p w14:paraId="6C4F363F" w14:textId="77777777" w:rsidR="00B75F69" w:rsidRPr="00B75F69" w:rsidRDefault="00B75F69">
            <w:pPr>
              <w:tabs>
                <w:tab w:val="left" w:pos="851"/>
              </w:tabs>
              <w:jc w:val="center"/>
              <w:rPr>
                <w:rFonts w:ascii="Catamaran Light" w:hAnsi="Catamaran Light" w:cs="Catamaran Light"/>
                <w:b/>
                <w:bCs/>
                <w:sz w:val="22"/>
                <w:szCs w:val="22"/>
              </w:rPr>
            </w:pPr>
            <w:r w:rsidRPr="00B75F69">
              <w:rPr>
                <w:rFonts w:ascii="Catamaran Light" w:hAnsi="Catamaran Light" w:cs="Catamaran Light"/>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hideMark/>
          </w:tcPr>
          <w:p w14:paraId="35E112D6" w14:textId="77777777" w:rsidR="00B75F69" w:rsidRPr="00B75F69" w:rsidRDefault="00B75F69">
            <w:pPr>
              <w:tabs>
                <w:tab w:val="left" w:pos="851"/>
              </w:tabs>
              <w:jc w:val="center"/>
              <w:rPr>
                <w:rFonts w:ascii="Catamaran Light" w:hAnsi="Catamaran Light" w:cs="Catamaran Light"/>
                <w:b/>
                <w:bCs/>
                <w:sz w:val="22"/>
                <w:szCs w:val="22"/>
              </w:rPr>
            </w:pPr>
            <w:r w:rsidRPr="00B75F69">
              <w:rPr>
                <w:rFonts w:ascii="Catamaran Light" w:hAnsi="Catamaran Light" w:cs="Catamaran Light"/>
                <w:b/>
                <w:bCs/>
                <w:sz w:val="22"/>
                <w:szCs w:val="22"/>
              </w:rPr>
              <w:t>Signature</w:t>
            </w:r>
          </w:p>
        </w:tc>
      </w:tr>
      <w:tr w:rsidR="00B75F69" w:rsidRPr="00B75F69" w14:paraId="4907B9FD" w14:textId="77777777" w:rsidTr="00B75F69">
        <w:trPr>
          <w:trHeight w:val="1021"/>
        </w:trPr>
        <w:tc>
          <w:tcPr>
            <w:tcW w:w="4644" w:type="dxa"/>
            <w:tcBorders>
              <w:top w:val="single" w:sz="4" w:space="0" w:color="000000"/>
              <w:left w:val="single" w:sz="4" w:space="0" w:color="000000"/>
              <w:bottom w:val="nil"/>
              <w:right w:val="nil"/>
            </w:tcBorders>
            <w:shd w:val="clear" w:color="auto" w:fill="CCFFFF"/>
          </w:tcPr>
          <w:p w14:paraId="0A99EF57" w14:textId="77777777" w:rsidR="00B75F69" w:rsidRPr="00B75F69" w:rsidRDefault="00B75F69">
            <w:pPr>
              <w:tabs>
                <w:tab w:val="left" w:pos="851"/>
              </w:tabs>
              <w:snapToGrid w:val="0"/>
              <w:jc w:val="both"/>
              <w:rPr>
                <w:rFonts w:ascii="Catamaran Light" w:hAnsi="Catamaran Light" w:cs="Catamaran Light"/>
                <w:b/>
                <w:bCs/>
                <w:sz w:val="22"/>
                <w:szCs w:val="22"/>
              </w:rPr>
            </w:pPr>
          </w:p>
        </w:tc>
        <w:tc>
          <w:tcPr>
            <w:tcW w:w="2694" w:type="dxa"/>
            <w:tcBorders>
              <w:top w:val="single" w:sz="4" w:space="0" w:color="000000"/>
              <w:left w:val="single" w:sz="4" w:space="0" w:color="000000"/>
              <w:bottom w:val="nil"/>
              <w:right w:val="nil"/>
            </w:tcBorders>
            <w:shd w:val="clear" w:color="auto" w:fill="CCFFFF"/>
          </w:tcPr>
          <w:p w14:paraId="4E7F9314" w14:textId="77777777" w:rsidR="00B75F69" w:rsidRPr="00B75F69" w:rsidRDefault="00B75F69">
            <w:pPr>
              <w:tabs>
                <w:tab w:val="left" w:pos="851"/>
              </w:tabs>
              <w:snapToGrid w:val="0"/>
              <w:jc w:val="both"/>
              <w:rPr>
                <w:rFonts w:ascii="Catamaran Light" w:hAnsi="Catamaran Light" w:cs="Catamaran Light"/>
                <w:b/>
                <w:bCs/>
                <w:sz w:val="22"/>
                <w:szCs w:val="22"/>
              </w:rPr>
            </w:pPr>
          </w:p>
        </w:tc>
        <w:tc>
          <w:tcPr>
            <w:tcW w:w="3056" w:type="dxa"/>
            <w:tcBorders>
              <w:top w:val="single" w:sz="4" w:space="0" w:color="000000"/>
              <w:left w:val="single" w:sz="4" w:space="0" w:color="000000"/>
              <w:bottom w:val="nil"/>
              <w:right w:val="single" w:sz="4" w:space="0" w:color="000000"/>
            </w:tcBorders>
            <w:shd w:val="clear" w:color="auto" w:fill="CCFFFF"/>
          </w:tcPr>
          <w:p w14:paraId="0F3A4222" w14:textId="77777777" w:rsidR="00B75F69" w:rsidRPr="00B75F69" w:rsidRDefault="00B75F69">
            <w:pPr>
              <w:tabs>
                <w:tab w:val="left" w:pos="851"/>
              </w:tabs>
              <w:snapToGrid w:val="0"/>
              <w:jc w:val="both"/>
              <w:rPr>
                <w:rFonts w:ascii="Catamaran Light" w:hAnsi="Catamaran Light" w:cs="Catamaran Light"/>
                <w:b/>
                <w:bCs/>
                <w:sz w:val="22"/>
                <w:szCs w:val="22"/>
              </w:rPr>
            </w:pPr>
          </w:p>
        </w:tc>
      </w:tr>
      <w:tr w:rsidR="00B75F69" w:rsidRPr="00B75F69" w14:paraId="4D803079" w14:textId="77777777" w:rsidTr="00B75F69">
        <w:trPr>
          <w:trHeight w:val="1021"/>
        </w:trPr>
        <w:tc>
          <w:tcPr>
            <w:tcW w:w="4644" w:type="dxa"/>
            <w:tcBorders>
              <w:top w:val="nil"/>
              <w:left w:val="single" w:sz="4" w:space="0" w:color="000000"/>
              <w:bottom w:val="nil"/>
              <w:right w:val="nil"/>
            </w:tcBorders>
          </w:tcPr>
          <w:p w14:paraId="4876FC1F" w14:textId="77777777" w:rsidR="00B75F69" w:rsidRPr="00B75F69" w:rsidRDefault="00B75F69">
            <w:pPr>
              <w:tabs>
                <w:tab w:val="left" w:pos="851"/>
              </w:tabs>
              <w:snapToGrid w:val="0"/>
              <w:jc w:val="both"/>
              <w:rPr>
                <w:rFonts w:ascii="Catamaran Light" w:hAnsi="Catamaran Light" w:cs="Catamaran Light"/>
                <w:b/>
                <w:bCs/>
                <w:sz w:val="22"/>
                <w:szCs w:val="22"/>
              </w:rPr>
            </w:pPr>
          </w:p>
        </w:tc>
        <w:tc>
          <w:tcPr>
            <w:tcW w:w="2694" w:type="dxa"/>
            <w:tcBorders>
              <w:top w:val="nil"/>
              <w:left w:val="single" w:sz="4" w:space="0" w:color="000000"/>
              <w:bottom w:val="nil"/>
              <w:right w:val="nil"/>
            </w:tcBorders>
          </w:tcPr>
          <w:p w14:paraId="17B3099B" w14:textId="77777777" w:rsidR="00B75F69" w:rsidRPr="00B75F69" w:rsidRDefault="00B75F69">
            <w:pPr>
              <w:tabs>
                <w:tab w:val="left" w:pos="851"/>
              </w:tabs>
              <w:snapToGrid w:val="0"/>
              <w:jc w:val="both"/>
              <w:rPr>
                <w:rFonts w:ascii="Catamaran Light" w:hAnsi="Catamaran Light" w:cs="Catamaran Light"/>
                <w:b/>
                <w:bCs/>
                <w:sz w:val="22"/>
                <w:szCs w:val="22"/>
              </w:rPr>
            </w:pPr>
          </w:p>
        </w:tc>
        <w:tc>
          <w:tcPr>
            <w:tcW w:w="3056" w:type="dxa"/>
            <w:tcBorders>
              <w:top w:val="nil"/>
              <w:left w:val="single" w:sz="4" w:space="0" w:color="000000"/>
              <w:bottom w:val="nil"/>
              <w:right w:val="single" w:sz="4" w:space="0" w:color="000000"/>
            </w:tcBorders>
          </w:tcPr>
          <w:p w14:paraId="4A8438B4" w14:textId="77777777" w:rsidR="00B75F69" w:rsidRPr="00B75F69" w:rsidRDefault="00B75F69">
            <w:pPr>
              <w:tabs>
                <w:tab w:val="left" w:pos="851"/>
              </w:tabs>
              <w:snapToGrid w:val="0"/>
              <w:jc w:val="both"/>
              <w:rPr>
                <w:rFonts w:ascii="Catamaran Light" w:hAnsi="Catamaran Light" w:cs="Catamaran Light"/>
                <w:b/>
                <w:bCs/>
                <w:sz w:val="22"/>
                <w:szCs w:val="22"/>
              </w:rPr>
            </w:pPr>
          </w:p>
        </w:tc>
      </w:tr>
      <w:tr w:rsidR="00B75F69" w:rsidRPr="00B75F69" w14:paraId="54373AB2" w14:textId="77777777" w:rsidTr="00B75F69">
        <w:trPr>
          <w:trHeight w:val="1021"/>
        </w:trPr>
        <w:tc>
          <w:tcPr>
            <w:tcW w:w="4644" w:type="dxa"/>
            <w:tcBorders>
              <w:top w:val="nil"/>
              <w:left w:val="single" w:sz="4" w:space="0" w:color="000000"/>
              <w:bottom w:val="nil"/>
              <w:right w:val="nil"/>
            </w:tcBorders>
            <w:shd w:val="clear" w:color="auto" w:fill="CCFFFF"/>
          </w:tcPr>
          <w:p w14:paraId="49D07F0D" w14:textId="77777777" w:rsidR="00B75F69" w:rsidRPr="00B75F69" w:rsidRDefault="00B75F69">
            <w:pPr>
              <w:tabs>
                <w:tab w:val="left" w:pos="851"/>
              </w:tabs>
              <w:snapToGrid w:val="0"/>
              <w:jc w:val="both"/>
              <w:rPr>
                <w:rFonts w:ascii="Catamaran Light" w:hAnsi="Catamaran Light" w:cs="Catamaran Light"/>
                <w:b/>
                <w:bCs/>
                <w:sz w:val="22"/>
                <w:szCs w:val="22"/>
              </w:rPr>
            </w:pPr>
          </w:p>
        </w:tc>
        <w:tc>
          <w:tcPr>
            <w:tcW w:w="2694" w:type="dxa"/>
            <w:tcBorders>
              <w:top w:val="nil"/>
              <w:left w:val="single" w:sz="4" w:space="0" w:color="000000"/>
              <w:bottom w:val="nil"/>
              <w:right w:val="nil"/>
            </w:tcBorders>
            <w:shd w:val="clear" w:color="auto" w:fill="CCFFFF"/>
          </w:tcPr>
          <w:p w14:paraId="5EA7018B" w14:textId="77777777" w:rsidR="00B75F69" w:rsidRPr="00B75F69" w:rsidRDefault="00B75F69">
            <w:pPr>
              <w:tabs>
                <w:tab w:val="left" w:pos="851"/>
              </w:tabs>
              <w:snapToGrid w:val="0"/>
              <w:jc w:val="both"/>
              <w:rPr>
                <w:rFonts w:ascii="Catamaran Light" w:hAnsi="Catamaran Light" w:cs="Catamaran Light"/>
                <w:b/>
                <w:bCs/>
                <w:sz w:val="22"/>
                <w:szCs w:val="22"/>
              </w:rPr>
            </w:pPr>
          </w:p>
        </w:tc>
        <w:tc>
          <w:tcPr>
            <w:tcW w:w="3056" w:type="dxa"/>
            <w:tcBorders>
              <w:top w:val="nil"/>
              <w:left w:val="single" w:sz="4" w:space="0" w:color="000000"/>
              <w:bottom w:val="nil"/>
              <w:right w:val="single" w:sz="4" w:space="0" w:color="000000"/>
            </w:tcBorders>
            <w:shd w:val="clear" w:color="auto" w:fill="CCFFFF"/>
          </w:tcPr>
          <w:p w14:paraId="47F319F2" w14:textId="77777777" w:rsidR="00B75F69" w:rsidRPr="00B75F69" w:rsidRDefault="00B75F69">
            <w:pPr>
              <w:tabs>
                <w:tab w:val="left" w:pos="851"/>
              </w:tabs>
              <w:snapToGrid w:val="0"/>
              <w:jc w:val="both"/>
              <w:rPr>
                <w:rFonts w:ascii="Catamaran Light" w:hAnsi="Catamaran Light" w:cs="Catamaran Light"/>
                <w:b/>
                <w:bCs/>
                <w:sz w:val="22"/>
                <w:szCs w:val="22"/>
              </w:rPr>
            </w:pPr>
          </w:p>
        </w:tc>
      </w:tr>
      <w:tr w:rsidR="00B75F69" w:rsidRPr="00B75F69" w14:paraId="26099262" w14:textId="77777777" w:rsidTr="00B75F69">
        <w:trPr>
          <w:trHeight w:val="1021"/>
        </w:trPr>
        <w:tc>
          <w:tcPr>
            <w:tcW w:w="4644" w:type="dxa"/>
            <w:tcBorders>
              <w:top w:val="nil"/>
              <w:left w:val="single" w:sz="4" w:space="0" w:color="000000"/>
              <w:bottom w:val="nil"/>
              <w:right w:val="nil"/>
            </w:tcBorders>
          </w:tcPr>
          <w:p w14:paraId="65D39A13" w14:textId="77777777" w:rsidR="00B75F69" w:rsidRPr="00B75F69" w:rsidRDefault="00B75F69">
            <w:pPr>
              <w:tabs>
                <w:tab w:val="left" w:pos="851"/>
              </w:tabs>
              <w:snapToGrid w:val="0"/>
              <w:jc w:val="both"/>
              <w:rPr>
                <w:rFonts w:ascii="Catamaran Light" w:hAnsi="Catamaran Light" w:cs="Catamaran Light"/>
                <w:b/>
                <w:bCs/>
                <w:sz w:val="22"/>
                <w:szCs w:val="22"/>
              </w:rPr>
            </w:pPr>
          </w:p>
        </w:tc>
        <w:tc>
          <w:tcPr>
            <w:tcW w:w="2694" w:type="dxa"/>
            <w:tcBorders>
              <w:top w:val="nil"/>
              <w:left w:val="single" w:sz="4" w:space="0" w:color="000000"/>
              <w:bottom w:val="nil"/>
              <w:right w:val="nil"/>
            </w:tcBorders>
          </w:tcPr>
          <w:p w14:paraId="01CABBD3" w14:textId="77777777" w:rsidR="00B75F69" w:rsidRPr="00B75F69" w:rsidRDefault="00B75F69">
            <w:pPr>
              <w:tabs>
                <w:tab w:val="left" w:pos="851"/>
              </w:tabs>
              <w:snapToGrid w:val="0"/>
              <w:jc w:val="both"/>
              <w:rPr>
                <w:rFonts w:ascii="Catamaran Light" w:hAnsi="Catamaran Light" w:cs="Catamaran Light"/>
                <w:b/>
                <w:bCs/>
                <w:sz w:val="22"/>
                <w:szCs w:val="22"/>
              </w:rPr>
            </w:pPr>
          </w:p>
        </w:tc>
        <w:tc>
          <w:tcPr>
            <w:tcW w:w="3056" w:type="dxa"/>
            <w:tcBorders>
              <w:top w:val="nil"/>
              <w:left w:val="single" w:sz="4" w:space="0" w:color="000000"/>
              <w:bottom w:val="nil"/>
              <w:right w:val="single" w:sz="4" w:space="0" w:color="000000"/>
            </w:tcBorders>
          </w:tcPr>
          <w:p w14:paraId="599436DD" w14:textId="77777777" w:rsidR="00B75F69" w:rsidRPr="00B75F69" w:rsidRDefault="00B75F69">
            <w:pPr>
              <w:tabs>
                <w:tab w:val="left" w:pos="851"/>
              </w:tabs>
              <w:snapToGrid w:val="0"/>
              <w:jc w:val="both"/>
              <w:rPr>
                <w:rFonts w:ascii="Catamaran Light" w:hAnsi="Catamaran Light" w:cs="Catamaran Light"/>
                <w:b/>
                <w:bCs/>
                <w:sz w:val="22"/>
                <w:szCs w:val="22"/>
              </w:rPr>
            </w:pPr>
          </w:p>
        </w:tc>
      </w:tr>
      <w:tr w:rsidR="00B75F69" w:rsidRPr="00B75F69" w14:paraId="06A8DCA0" w14:textId="77777777" w:rsidTr="00B75F69">
        <w:trPr>
          <w:trHeight w:val="1021"/>
        </w:trPr>
        <w:tc>
          <w:tcPr>
            <w:tcW w:w="4644" w:type="dxa"/>
            <w:tcBorders>
              <w:top w:val="nil"/>
              <w:left w:val="single" w:sz="4" w:space="0" w:color="000000"/>
              <w:bottom w:val="single" w:sz="4" w:space="0" w:color="000000"/>
              <w:right w:val="nil"/>
            </w:tcBorders>
            <w:shd w:val="clear" w:color="auto" w:fill="CCFFFF"/>
          </w:tcPr>
          <w:p w14:paraId="584178C4" w14:textId="77777777" w:rsidR="00B75F69" w:rsidRPr="00B75F69" w:rsidRDefault="00B75F69">
            <w:pPr>
              <w:tabs>
                <w:tab w:val="left" w:pos="851"/>
              </w:tabs>
              <w:snapToGrid w:val="0"/>
              <w:jc w:val="both"/>
              <w:rPr>
                <w:rFonts w:ascii="Catamaran Light" w:hAnsi="Catamaran Light" w:cs="Catamaran Light"/>
                <w:b/>
                <w:bCs/>
                <w:sz w:val="22"/>
                <w:szCs w:val="22"/>
              </w:rPr>
            </w:pPr>
          </w:p>
        </w:tc>
        <w:tc>
          <w:tcPr>
            <w:tcW w:w="2694" w:type="dxa"/>
            <w:tcBorders>
              <w:top w:val="nil"/>
              <w:left w:val="single" w:sz="4" w:space="0" w:color="000000"/>
              <w:bottom w:val="single" w:sz="4" w:space="0" w:color="000000"/>
              <w:right w:val="nil"/>
            </w:tcBorders>
            <w:shd w:val="clear" w:color="auto" w:fill="CCFFFF"/>
          </w:tcPr>
          <w:p w14:paraId="62C2D5C3" w14:textId="77777777" w:rsidR="00B75F69" w:rsidRPr="00B75F69" w:rsidRDefault="00B75F69">
            <w:pPr>
              <w:tabs>
                <w:tab w:val="left" w:pos="851"/>
              </w:tabs>
              <w:snapToGrid w:val="0"/>
              <w:jc w:val="both"/>
              <w:rPr>
                <w:rFonts w:ascii="Catamaran Light" w:hAnsi="Catamaran Light" w:cs="Catamaran Light"/>
                <w:b/>
                <w:bCs/>
                <w:sz w:val="22"/>
                <w:szCs w:val="22"/>
              </w:rPr>
            </w:pPr>
          </w:p>
        </w:tc>
        <w:tc>
          <w:tcPr>
            <w:tcW w:w="3056" w:type="dxa"/>
            <w:tcBorders>
              <w:top w:val="nil"/>
              <w:left w:val="single" w:sz="4" w:space="0" w:color="000000"/>
              <w:bottom w:val="single" w:sz="4" w:space="0" w:color="000000"/>
              <w:right w:val="single" w:sz="4" w:space="0" w:color="000000"/>
            </w:tcBorders>
            <w:shd w:val="clear" w:color="auto" w:fill="CCFFFF"/>
          </w:tcPr>
          <w:p w14:paraId="678F7C85" w14:textId="77777777" w:rsidR="00B75F69" w:rsidRPr="00B75F69" w:rsidRDefault="00B75F69">
            <w:pPr>
              <w:tabs>
                <w:tab w:val="left" w:pos="851"/>
              </w:tabs>
              <w:snapToGrid w:val="0"/>
              <w:jc w:val="both"/>
              <w:rPr>
                <w:rFonts w:ascii="Catamaran Light" w:hAnsi="Catamaran Light" w:cs="Catamaran Light"/>
                <w:b/>
                <w:bCs/>
                <w:sz w:val="22"/>
                <w:szCs w:val="22"/>
              </w:rPr>
            </w:pPr>
          </w:p>
        </w:tc>
      </w:tr>
    </w:tbl>
    <w:p w14:paraId="1724A598" w14:textId="307B33A4" w:rsidR="00B75F69" w:rsidRDefault="00B75F69" w:rsidP="00B75F69">
      <w:pPr>
        <w:tabs>
          <w:tab w:val="left" w:pos="851"/>
        </w:tabs>
        <w:jc w:val="both"/>
        <w:rPr>
          <w:rFonts w:ascii="Catamaran Light" w:hAnsi="Catamaran Light" w:cs="Catamaran Light"/>
          <w:sz w:val="22"/>
          <w:szCs w:val="22"/>
        </w:rPr>
      </w:pPr>
      <w:r w:rsidRPr="00B75F69">
        <w:rPr>
          <w:rFonts w:ascii="Catamaran Light" w:hAnsi="Catamaran Light" w:cs="Catamaran Light"/>
          <w:sz w:val="22"/>
          <w:szCs w:val="22"/>
        </w:rPr>
        <w:t>(*) Le signataire doit avoir le pouvoir d’engager la personne qu’il représente.</w:t>
      </w:r>
    </w:p>
    <w:p w14:paraId="0178DF4B" w14:textId="6F5832CF" w:rsidR="003966A6" w:rsidRDefault="003966A6">
      <w:pPr>
        <w:suppressAutoHyphens w:val="0"/>
        <w:rPr>
          <w:rFonts w:ascii="Catamaran Light" w:hAnsi="Catamaran Light" w:cs="Catamaran Light"/>
          <w:sz w:val="22"/>
          <w:szCs w:val="22"/>
        </w:rPr>
      </w:pPr>
      <w:r>
        <w:rPr>
          <w:rFonts w:ascii="Catamaran Light" w:hAnsi="Catamaran Light" w:cs="Catamaran Light"/>
          <w:sz w:val="22"/>
          <w:szCs w:val="22"/>
        </w:rPr>
        <w:br w:type="page"/>
      </w:r>
    </w:p>
    <w:p w14:paraId="25A21913" w14:textId="77777777" w:rsidR="00BA00A5" w:rsidRPr="00B75F69" w:rsidRDefault="00BA00A5" w:rsidP="00B75F69">
      <w:pPr>
        <w:tabs>
          <w:tab w:val="left" w:pos="851"/>
        </w:tabs>
        <w:jc w:val="both"/>
        <w:rPr>
          <w:rFonts w:ascii="Catamaran Light" w:hAnsi="Catamaran Light" w:cs="Catamaran Light"/>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4F721D" w14:paraId="7C5B352E" w14:textId="77777777" w:rsidTr="00902C1A">
        <w:tc>
          <w:tcPr>
            <w:tcW w:w="10277" w:type="dxa"/>
            <w:shd w:val="clear" w:color="auto" w:fill="66CCFF"/>
          </w:tcPr>
          <w:p w14:paraId="1F3982CA" w14:textId="77777777" w:rsidR="009B1CD0" w:rsidRPr="004F721D" w:rsidRDefault="000C2468" w:rsidP="005846FB">
            <w:pPr>
              <w:pStyle w:val="Titre4"/>
              <w:tabs>
                <w:tab w:val="left" w:pos="851"/>
              </w:tabs>
              <w:rPr>
                <w:rFonts w:ascii="Catamaran Light" w:hAnsi="Catamaran Light" w:cs="Catamaran Light"/>
                <w:sz w:val="22"/>
                <w:szCs w:val="22"/>
              </w:rPr>
            </w:pPr>
            <w:r w:rsidRPr="004F721D">
              <w:rPr>
                <w:rFonts w:ascii="Catamaran Light" w:hAnsi="Catamaran Light" w:cs="Catamaran Light"/>
                <w:sz w:val="22"/>
                <w:szCs w:val="22"/>
              </w:rPr>
              <w:br w:type="page"/>
            </w:r>
            <w:r w:rsidR="009B1CD0" w:rsidRPr="004F721D">
              <w:rPr>
                <w:rFonts w:ascii="Catamaran Light" w:hAnsi="Catamaran Light" w:cs="Catamaran Light"/>
                <w:sz w:val="22"/>
                <w:szCs w:val="22"/>
              </w:rPr>
              <w:t xml:space="preserve">D - Identification </w:t>
            </w:r>
            <w:r w:rsidR="001C40C0" w:rsidRPr="004F721D">
              <w:rPr>
                <w:rFonts w:ascii="Catamaran Light" w:hAnsi="Catamaran Light" w:cs="Catamaran Light"/>
                <w:sz w:val="22"/>
                <w:szCs w:val="22"/>
              </w:rPr>
              <w:t>et signature de l’acheteur</w:t>
            </w:r>
            <w:r w:rsidR="009B1CD0" w:rsidRPr="004F721D">
              <w:rPr>
                <w:rFonts w:ascii="Catamaran Light" w:hAnsi="Catamaran Light" w:cs="Catamaran Light"/>
                <w:sz w:val="22"/>
                <w:szCs w:val="22"/>
              </w:rPr>
              <w:t>.</w:t>
            </w:r>
          </w:p>
        </w:tc>
      </w:tr>
    </w:tbl>
    <w:p w14:paraId="66A6BA4B" w14:textId="77777777" w:rsidR="009B1CD0" w:rsidRPr="004F721D" w:rsidRDefault="009B1CD0" w:rsidP="006C4338">
      <w:pPr>
        <w:tabs>
          <w:tab w:val="left" w:pos="851"/>
        </w:tabs>
        <w:rPr>
          <w:rFonts w:ascii="Catamaran Light" w:hAnsi="Catamaran Light" w:cs="Catamaran Light"/>
          <w:sz w:val="22"/>
          <w:szCs w:val="22"/>
        </w:rPr>
      </w:pPr>
    </w:p>
    <w:p w14:paraId="2545B00E" w14:textId="77777777" w:rsidR="009B1CD0" w:rsidRPr="004F721D" w:rsidRDefault="009B1CD0" w:rsidP="006F3DF9">
      <w:pPr>
        <w:pStyle w:val="Titre1"/>
        <w:tabs>
          <w:tab w:val="left" w:pos="567"/>
          <w:tab w:val="left" w:pos="851"/>
        </w:tabs>
        <w:ind w:left="0"/>
        <w:jc w:val="both"/>
        <w:rPr>
          <w:rFonts w:ascii="Catamaran Light" w:hAnsi="Catamaran Light" w:cs="Catamaran Light"/>
          <w:b w:val="0"/>
          <w:bCs/>
          <w:i/>
          <w:iCs/>
          <w:sz w:val="22"/>
          <w:szCs w:val="22"/>
        </w:rPr>
      </w:pPr>
      <w:r w:rsidRPr="004F721D">
        <w:rPr>
          <w:rFonts w:ascii="Catamaran Light" w:eastAsia="Wingdings" w:hAnsi="Catamaran Light" w:cs="Catamaran Light"/>
          <w:b w:val="0"/>
          <w:color w:val="66CCFF"/>
          <w:spacing w:val="-10"/>
          <w:sz w:val="22"/>
          <w:szCs w:val="22"/>
        </w:rPr>
        <w:t></w:t>
      </w:r>
      <w:r w:rsidRPr="004F721D">
        <w:rPr>
          <w:rFonts w:ascii="Catamaran Light" w:eastAsia="Arial" w:hAnsi="Catamaran Light" w:cs="Catamaran Light"/>
          <w:spacing w:val="-10"/>
          <w:sz w:val="22"/>
          <w:szCs w:val="22"/>
        </w:rPr>
        <w:t xml:space="preserve">  </w:t>
      </w:r>
      <w:r w:rsidRPr="004F721D">
        <w:rPr>
          <w:rFonts w:ascii="Catamaran Light" w:hAnsi="Catamaran Light" w:cs="Catamaran Light"/>
          <w:b w:val="0"/>
          <w:bCs/>
          <w:iCs/>
          <w:sz w:val="22"/>
          <w:szCs w:val="22"/>
        </w:rPr>
        <w:t xml:space="preserve">Désignation </w:t>
      </w:r>
      <w:r w:rsidR="001C40C0" w:rsidRPr="004F721D">
        <w:rPr>
          <w:rFonts w:ascii="Catamaran Light" w:hAnsi="Catamaran Light" w:cs="Catamaran Light"/>
          <w:b w:val="0"/>
          <w:bCs/>
          <w:iCs/>
          <w:sz w:val="22"/>
          <w:szCs w:val="22"/>
        </w:rPr>
        <w:t>de l’acheteur</w:t>
      </w:r>
      <w:r w:rsidRPr="004F721D">
        <w:rPr>
          <w:rFonts w:ascii="Catamaran Light" w:hAnsi="Catamaran Light" w:cs="Catamaran Light"/>
          <w:b w:val="0"/>
          <w:bCs/>
          <w:iCs/>
          <w:sz w:val="22"/>
          <w:szCs w:val="22"/>
        </w:rPr>
        <w:t> :</w:t>
      </w:r>
    </w:p>
    <w:p w14:paraId="7D7FD6A2" w14:textId="77777777" w:rsidR="009B1CD0" w:rsidRPr="004F721D" w:rsidRDefault="009B1CD0" w:rsidP="005846FB">
      <w:pPr>
        <w:pStyle w:val="Titre1"/>
        <w:tabs>
          <w:tab w:val="left" w:pos="851"/>
        </w:tabs>
        <w:ind w:left="0"/>
        <w:jc w:val="both"/>
        <w:rPr>
          <w:rFonts w:ascii="Catamaran Light" w:hAnsi="Catamaran Light" w:cs="Catamaran Light"/>
          <w:sz w:val="22"/>
          <w:szCs w:val="22"/>
        </w:rPr>
      </w:pPr>
      <w:r w:rsidRPr="004F721D">
        <w:rPr>
          <w:rFonts w:ascii="Catamaran Light" w:hAnsi="Catamaran Light" w:cs="Catamaran Light"/>
          <w:b w:val="0"/>
          <w:bCs/>
          <w:i/>
          <w:iCs/>
          <w:sz w:val="22"/>
          <w:szCs w:val="22"/>
        </w:rPr>
        <w:t xml:space="preserve">(Reprendre le contenu de la mention figurant dans l’avis d’appel public à la concurrence ou </w:t>
      </w:r>
      <w:r w:rsidR="001C40C0" w:rsidRPr="004F721D">
        <w:rPr>
          <w:rFonts w:ascii="Catamaran Light" w:hAnsi="Catamaran Light" w:cs="Catamaran Light"/>
          <w:b w:val="0"/>
          <w:bCs/>
          <w:i/>
          <w:iCs/>
          <w:sz w:val="22"/>
          <w:szCs w:val="22"/>
        </w:rPr>
        <w:t>l’invitation à confirmer l’intérêt</w:t>
      </w:r>
      <w:r w:rsidRPr="004F721D">
        <w:rPr>
          <w:rFonts w:ascii="Catamaran Light" w:hAnsi="Catamaran Light" w:cs="Catamaran Light"/>
          <w:b w:val="0"/>
          <w:bCs/>
          <w:i/>
          <w:iCs/>
          <w:sz w:val="22"/>
          <w:szCs w:val="22"/>
        </w:rPr>
        <w:t>.)</w:t>
      </w:r>
    </w:p>
    <w:p w14:paraId="2C5A04FB" w14:textId="77777777" w:rsidR="009B1CD0" w:rsidRPr="004F721D" w:rsidRDefault="009B1CD0" w:rsidP="009B45B9">
      <w:pPr>
        <w:pStyle w:val="Titre1"/>
        <w:tabs>
          <w:tab w:val="left" w:pos="851"/>
        </w:tabs>
        <w:ind w:left="0"/>
        <w:jc w:val="both"/>
        <w:rPr>
          <w:rFonts w:ascii="Catamaran Light" w:hAnsi="Catamaran Light" w:cs="Catamaran Light"/>
          <w:sz w:val="22"/>
          <w:szCs w:val="22"/>
        </w:rPr>
      </w:pPr>
    </w:p>
    <w:p w14:paraId="147DDC0A" w14:textId="77777777" w:rsidR="000C2468" w:rsidRPr="004F721D" w:rsidRDefault="008F463E" w:rsidP="000C2468">
      <w:pPr>
        <w:rPr>
          <w:rFonts w:ascii="Catamaran Light" w:hAnsi="Catamaran Light" w:cs="Catamaran Light"/>
          <w:b/>
          <w:bCs/>
          <w:sz w:val="22"/>
          <w:szCs w:val="22"/>
        </w:rPr>
      </w:pPr>
      <w:r w:rsidRPr="004F721D">
        <w:rPr>
          <w:rFonts w:ascii="Catamaran Light" w:hAnsi="Catamaran Light" w:cs="Catamaran Light"/>
          <w:b/>
          <w:bCs/>
          <w:sz w:val="22"/>
          <w:szCs w:val="22"/>
        </w:rPr>
        <w:t>VILLE DE RIEDISHEIM</w:t>
      </w:r>
    </w:p>
    <w:p w14:paraId="3B6F30B8" w14:textId="77777777" w:rsidR="008F463E" w:rsidRPr="004F721D" w:rsidRDefault="008F463E" w:rsidP="000C2468">
      <w:pPr>
        <w:rPr>
          <w:rFonts w:ascii="Catamaran Light" w:hAnsi="Catamaran Light" w:cs="Catamaran Light"/>
          <w:b/>
          <w:bCs/>
          <w:sz w:val="22"/>
          <w:szCs w:val="22"/>
        </w:rPr>
      </w:pPr>
      <w:r w:rsidRPr="004F721D">
        <w:rPr>
          <w:rFonts w:ascii="Catamaran Light" w:hAnsi="Catamaran Light" w:cs="Catamaran Light"/>
          <w:b/>
          <w:bCs/>
          <w:sz w:val="22"/>
          <w:szCs w:val="22"/>
        </w:rPr>
        <w:t>10 rue du Général de Gaulle</w:t>
      </w:r>
    </w:p>
    <w:p w14:paraId="33ACC874" w14:textId="77777777" w:rsidR="008F463E" w:rsidRPr="004F721D" w:rsidRDefault="008F463E" w:rsidP="000C2468">
      <w:pPr>
        <w:rPr>
          <w:rFonts w:ascii="Catamaran Light" w:hAnsi="Catamaran Light" w:cs="Catamaran Light"/>
          <w:b/>
          <w:bCs/>
          <w:sz w:val="22"/>
          <w:szCs w:val="22"/>
        </w:rPr>
      </w:pPr>
      <w:r w:rsidRPr="004F721D">
        <w:rPr>
          <w:rFonts w:ascii="Catamaran Light" w:hAnsi="Catamaran Light" w:cs="Catamaran Light"/>
          <w:b/>
          <w:bCs/>
          <w:sz w:val="22"/>
          <w:szCs w:val="22"/>
        </w:rPr>
        <w:t>68400 RIEDISHEIM</w:t>
      </w:r>
    </w:p>
    <w:p w14:paraId="34FBBCF1" w14:textId="765DDA43" w:rsidR="00ED2AFC" w:rsidRPr="004F721D" w:rsidRDefault="00ED2AFC" w:rsidP="005846FB">
      <w:pPr>
        <w:pStyle w:val="En-tte"/>
        <w:tabs>
          <w:tab w:val="clear" w:pos="4536"/>
          <w:tab w:val="clear" w:pos="9072"/>
          <w:tab w:val="left" w:pos="851"/>
        </w:tabs>
        <w:jc w:val="both"/>
        <w:rPr>
          <w:rFonts w:ascii="Catamaran Light" w:hAnsi="Catamaran Light" w:cs="Catamaran Light"/>
          <w:sz w:val="22"/>
          <w:szCs w:val="22"/>
        </w:rPr>
      </w:pPr>
    </w:p>
    <w:p w14:paraId="388C3648" w14:textId="77777777" w:rsidR="009B1CD0" w:rsidRPr="004F721D" w:rsidRDefault="009B1CD0" w:rsidP="00710FD6">
      <w:pPr>
        <w:tabs>
          <w:tab w:val="left" w:pos="426"/>
          <w:tab w:val="left" w:pos="851"/>
          <w:tab w:val="left" w:pos="5103"/>
        </w:tabs>
        <w:jc w:val="both"/>
        <w:rPr>
          <w:rFonts w:ascii="Catamaran Light" w:hAnsi="Catamaran Light" w:cs="Catamaran Light"/>
          <w:i/>
          <w:sz w:val="22"/>
          <w:szCs w:val="22"/>
        </w:rPr>
      </w:pPr>
      <w:r w:rsidRPr="004F721D">
        <w:rPr>
          <w:rFonts w:ascii="Catamaran Light" w:eastAsia="Wingdings" w:hAnsi="Catamaran Light" w:cs="Catamaran Light"/>
          <w:b/>
          <w:color w:val="66CCFF"/>
          <w:spacing w:val="-10"/>
          <w:sz w:val="22"/>
          <w:szCs w:val="22"/>
        </w:rPr>
        <w:t></w:t>
      </w:r>
      <w:r w:rsidRPr="004F721D">
        <w:rPr>
          <w:rFonts w:ascii="Catamaran Light" w:eastAsia="Arial" w:hAnsi="Catamaran Light" w:cs="Catamaran Light"/>
          <w:b/>
          <w:spacing w:val="-10"/>
          <w:sz w:val="22"/>
          <w:szCs w:val="22"/>
        </w:rPr>
        <w:t xml:space="preserve">  </w:t>
      </w:r>
      <w:r w:rsidRPr="004F721D">
        <w:rPr>
          <w:rFonts w:ascii="Catamaran Light" w:hAnsi="Catamaran Light" w:cs="Catamaran Light"/>
          <w:sz w:val="22"/>
          <w:szCs w:val="22"/>
        </w:rPr>
        <w:t>Nom, prénom, qualité du signataire du marché ou de l’accord-cadre :</w:t>
      </w:r>
    </w:p>
    <w:p w14:paraId="760B32A2" w14:textId="77777777" w:rsidR="009B1CD0" w:rsidRPr="004F721D" w:rsidRDefault="009B1CD0" w:rsidP="00E47798">
      <w:pPr>
        <w:tabs>
          <w:tab w:val="left" w:pos="851"/>
        </w:tabs>
        <w:jc w:val="both"/>
        <w:rPr>
          <w:rFonts w:ascii="Catamaran Light" w:hAnsi="Catamaran Light" w:cs="Catamaran Light"/>
          <w:sz w:val="22"/>
          <w:szCs w:val="22"/>
        </w:rPr>
      </w:pPr>
      <w:r w:rsidRPr="004F721D">
        <w:rPr>
          <w:rFonts w:ascii="Catamaran Light" w:hAnsi="Catamaran Light" w:cs="Catamaran Light"/>
          <w:i/>
          <w:sz w:val="22"/>
          <w:szCs w:val="22"/>
        </w:rPr>
        <w:t>(Le signataire doit avoir le pouvoir d’engager la personne qu’il représente.)</w:t>
      </w:r>
    </w:p>
    <w:p w14:paraId="26A25FD2" w14:textId="77777777" w:rsidR="000C2468" w:rsidRPr="004F721D" w:rsidRDefault="000C2468" w:rsidP="0075660B">
      <w:pPr>
        <w:tabs>
          <w:tab w:val="left" w:pos="851"/>
        </w:tabs>
        <w:jc w:val="both"/>
        <w:rPr>
          <w:rFonts w:ascii="Catamaran Light" w:hAnsi="Catamaran Light" w:cs="Catamaran Light"/>
          <w:sz w:val="22"/>
          <w:szCs w:val="22"/>
        </w:rPr>
      </w:pPr>
    </w:p>
    <w:p w14:paraId="3E42D594" w14:textId="77777777" w:rsidR="008F463E" w:rsidRPr="004F721D" w:rsidRDefault="008F463E" w:rsidP="008F463E">
      <w:pPr>
        <w:pStyle w:val="RedaliaNormal"/>
        <w:rPr>
          <w:rFonts w:ascii="Catamaran Light" w:hAnsi="Catamaran Light" w:cs="Catamaran Light"/>
          <w:b/>
          <w:szCs w:val="22"/>
        </w:rPr>
      </w:pPr>
      <w:r w:rsidRPr="004F721D">
        <w:rPr>
          <w:rFonts w:ascii="Catamaran Light" w:hAnsi="Catamaran Light" w:cs="Catamaran Light"/>
          <w:b/>
          <w:szCs w:val="22"/>
        </w:rPr>
        <w:t>Monsieur le Maire de la Ville de RIEDISHEIM</w:t>
      </w:r>
    </w:p>
    <w:p w14:paraId="4DECBC21" w14:textId="77777777" w:rsidR="009B1CD0" w:rsidRPr="004F721D" w:rsidRDefault="009B1CD0" w:rsidP="009B45B9">
      <w:pPr>
        <w:tabs>
          <w:tab w:val="left" w:pos="851"/>
        </w:tabs>
        <w:jc w:val="both"/>
        <w:rPr>
          <w:rFonts w:ascii="Catamaran Light" w:hAnsi="Catamaran Light" w:cs="Catamaran Light"/>
          <w:sz w:val="22"/>
          <w:szCs w:val="22"/>
        </w:rPr>
      </w:pPr>
    </w:p>
    <w:p w14:paraId="0DFA0E77" w14:textId="77777777" w:rsidR="00ED2AFC" w:rsidRPr="004F721D" w:rsidRDefault="009B1CD0" w:rsidP="00ED2AFC">
      <w:pPr>
        <w:tabs>
          <w:tab w:val="left" w:pos="851"/>
        </w:tabs>
        <w:jc w:val="both"/>
        <w:rPr>
          <w:rFonts w:ascii="Catamaran Light" w:hAnsi="Catamaran Light" w:cs="Catamaran Light"/>
          <w:i/>
          <w:sz w:val="22"/>
          <w:szCs w:val="22"/>
        </w:rPr>
      </w:pPr>
      <w:r w:rsidRPr="004F721D">
        <w:rPr>
          <w:rFonts w:ascii="Catamaran Light" w:eastAsia="Wingdings" w:hAnsi="Catamaran Light" w:cs="Catamaran Light"/>
          <w:b/>
          <w:color w:val="66CCFF"/>
          <w:spacing w:val="-10"/>
          <w:sz w:val="22"/>
          <w:szCs w:val="22"/>
        </w:rPr>
        <w:t></w:t>
      </w:r>
      <w:r w:rsidRPr="004F721D">
        <w:rPr>
          <w:rFonts w:ascii="Catamaran Light" w:eastAsia="Arial" w:hAnsi="Catamaran Light" w:cs="Catamaran Light"/>
          <w:spacing w:val="-10"/>
          <w:sz w:val="22"/>
          <w:szCs w:val="22"/>
        </w:rPr>
        <w:t xml:space="preserve"> </w:t>
      </w:r>
      <w:r w:rsidR="00ED2AFC" w:rsidRPr="004F721D">
        <w:rPr>
          <w:rFonts w:ascii="Catamaran Light" w:hAnsi="Catamaran Light" w:cs="Catamaran Light"/>
          <w:sz w:val="22"/>
          <w:szCs w:val="22"/>
        </w:rPr>
        <w:t>Personne habilitée à donner les renseignements prévus à l’</w:t>
      </w:r>
      <w:hyperlink r:id="rId15" w:history="1">
        <w:r w:rsidR="00ED2AFC" w:rsidRPr="004F721D">
          <w:rPr>
            <w:rStyle w:val="Lienhypertexte"/>
            <w:rFonts w:ascii="Catamaran Light" w:hAnsi="Catamaran Light" w:cs="Catamaran Light"/>
            <w:sz w:val="22"/>
            <w:szCs w:val="22"/>
          </w:rPr>
          <w:t>article R. 2191-59</w:t>
        </w:r>
      </w:hyperlink>
      <w:r w:rsidR="00ED2AFC" w:rsidRPr="004F721D">
        <w:rPr>
          <w:rFonts w:ascii="Catamaran Light" w:hAnsi="Catamaran Light" w:cs="Catamaran Light"/>
          <w:sz w:val="22"/>
          <w:szCs w:val="22"/>
        </w:rPr>
        <w:t xml:space="preserve"> du code de la commande publique, auquel renvoie l’</w:t>
      </w:r>
      <w:hyperlink r:id="rId16" w:history="1">
        <w:r w:rsidR="00ED2AFC" w:rsidRPr="004F721D">
          <w:rPr>
            <w:rStyle w:val="Lienhypertexte"/>
            <w:rFonts w:ascii="Catamaran Light" w:hAnsi="Catamaran Light" w:cs="Catamaran Light"/>
            <w:sz w:val="22"/>
            <w:szCs w:val="22"/>
          </w:rPr>
          <w:t>article R. 2391-28</w:t>
        </w:r>
      </w:hyperlink>
      <w:r w:rsidR="00ED2AFC" w:rsidRPr="004F721D">
        <w:rPr>
          <w:rFonts w:ascii="Catamaran Light" w:hAnsi="Catamaran Light" w:cs="Catamaran Light"/>
          <w:sz w:val="22"/>
          <w:szCs w:val="22"/>
        </w:rPr>
        <w:t xml:space="preserve"> du même code</w:t>
      </w:r>
      <w:r w:rsidR="00ED2AFC" w:rsidRPr="004F721D" w:rsidDel="003A7270">
        <w:rPr>
          <w:rFonts w:ascii="Catamaran Light" w:hAnsi="Catamaran Light" w:cs="Catamaran Light"/>
          <w:sz w:val="22"/>
          <w:szCs w:val="22"/>
        </w:rPr>
        <w:t xml:space="preserve"> </w:t>
      </w:r>
      <w:r w:rsidR="00ED2AFC" w:rsidRPr="004F721D">
        <w:rPr>
          <w:rFonts w:ascii="Catamaran Light" w:hAnsi="Catamaran Light" w:cs="Catamaran Light"/>
          <w:sz w:val="22"/>
          <w:szCs w:val="22"/>
        </w:rPr>
        <w:t>(nantissements ou cessions de créances)</w:t>
      </w:r>
    </w:p>
    <w:p w14:paraId="4D09A1DA" w14:textId="77777777" w:rsidR="00ED2AFC" w:rsidRPr="004F721D" w:rsidRDefault="00ED2AFC" w:rsidP="00ED2AFC">
      <w:pPr>
        <w:tabs>
          <w:tab w:val="left" w:pos="851"/>
        </w:tabs>
        <w:jc w:val="both"/>
        <w:rPr>
          <w:rFonts w:ascii="Catamaran Light" w:hAnsi="Catamaran Light" w:cs="Catamaran Light"/>
          <w:sz w:val="22"/>
          <w:szCs w:val="22"/>
        </w:rPr>
      </w:pPr>
      <w:r w:rsidRPr="004F721D">
        <w:rPr>
          <w:rFonts w:ascii="Catamaran Light" w:hAnsi="Catamaran Light" w:cs="Catamaran Light"/>
          <w:i/>
          <w:sz w:val="22"/>
          <w:szCs w:val="22"/>
        </w:rPr>
        <w:t>(Indiquer l’identité de la personne, ses adresses postale et électronique, ses numéros de téléphone et de télécopie.)</w:t>
      </w:r>
    </w:p>
    <w:p w14:paraId="059311FF" w14:textId="51A3E127" w:rsidR="001C40C0" w:rsidRPr="004F721D" w:rsidRDefault="001C40C0" w:rsidP="009B45B9">
      <w:pPr>
        <w:tabs>
          <w:tab w:val="left" w:pos="851"/>
        </w:tabs>
        <w:jc w:val="both"/>
        <w:rPr>
          <w:rFonts w:ascii="Catamaran Light" w:hAnsi="Catamaran Light" w:cs="Catamaran Light"/>
          <w:sz w:val="22"/>
          <w:szCs w:val="22"/>
        </w:rPr>
      </w:pPr>
    </w:p>
    <w:p w14:paraId="2BF59DF2" w14:textId="77777777" w:rsidR="001E27A2" w:rsidRPr="004F721D" w:rsidRDefault="001E27A2" w:rsidP="001E27A2">
      <w:pPr>
        <w:pStyle w:val="RedaliaNormal"/>
        <w:rPr>
          <w:rFonts w:ascii="Catamaran Light" w:hAnsi="Catamaran Light" w:cs="Catamaran Light"/>
          <w:b/>
          <w:szCs w:val="22"/>
        </w:rPr>
      </w:pPr>
      <w:r w:rsidRPr="004F721D">
        <w:rPr>
          <w:rFonts w:ascii="Catamaran Light" w:hAnsi="Catamaran Light" w:cs="Catamaran Light"/>
          <w:b/>
          <w:szCs w:val="22"/>
        </w:rPr>
        <w:t>Monsieur le Maire de la Ville de RIEDISHEIM</w:t>
      </w:r>
    </w:p>
    <w:p w14:paraId="76262964" w14:textId="77777777" w:rsidR="009B1CD0" w:rsidRPr="004F721D" w:rsidRDefault="009B1CD0" w:rsidP="009B45B9">
      <w:pPr>
        <w:pStyle w:val="fcase2metab"/>
        <w:ind w:left="0" w:firstLine="0"/>
        <w:rPr>
          <w:rFonts w:ascii="Catamaran Light" w:hAnsi="Catamaran Light" w:cs="Catamaran Light"/>
          <w:sz w:val="22"/>
          <w:szCs w:val="22"/>
        </w:rPr>
      </w:pPr>
    </w:p>
    <w:p w14:paraId="310EE5A7" w14:textId="77777777" w:rsidR="009B1CD0" w:rsidRPr="004F721D" w:rsidRDefault="009B1CD0" w:rsidP="009B45B9">
      <w:pPr>
        <w:tabs>
          <w:tab w:val="left" w:pos="720"/>
          <w:tab w:val="left" w:pos="851"/>
        </w:tabs>
        <w:jc w:val="both"/>
        <w:rPr>
          <w:rFonts w:ascii="Catamaran Light" w:hAnsi="Catamaran Light" w:cs="Catamaran Light"/>
          <w:i/>
          <w:iCs/>
          <w:sz w:val="22"/>
          <w:szCs w:val="22"/>
        </w:rPr>
      </w:pPr>
      <w:r w:rsidRPr="004F721D">
        <w:rPr>
          <w:rFonts w:ascii="Catamaran Light" w:eastAsia="Wingdings" w:hAnsi="Catamaran Light" w:cs="Catamaran Light"/>
          <w:b/>
          <w:color w:val="66CCFF"/>
          <w:spacing w:val="-10"/>
          <w:sz w:val="22"/>
          <w:szCs w:val="22"/>
        </w:rPr>
        <w:t></w:t>
      </w:r>
      <w:r w:rsidRPr="004F721D">
        <w:rPr>
          <w:rFonts w:ascii="Catamaran Light" w:eastAsia="Arial" w:hAnsi="Catamaran Light" w:cs="Catamaran Light"/>
          <w:b/>
          <w:spacing w:val="-10"/>
          <w:sz w:val="22"/>
          <w:szCs w:val="22"/>
        </w:rPr>
        <w:t xml:space="preserve">  </w:t>
      </w:r>
      <w:r w:rsidRPr="004F721D">
        <w:rPr>
          <w:rFonts w:ascii="Catamaran Light" w:hAnsi="Catamaran Light" w:cs="Catamaran Light"/>
          <w:sz w:val="22"/>
          <w:szCs w:val="22"/>
        </w:rPr>
        <w:t>Désignation, adresse, numéro de téléphone du comptable assignataire :</w:t>
      </w:r>
    </w:p>
    <w:p w14:paraId="238D091E" w14:textId="77777777" w:rsidR="009B1CD0" w:rsidRPr="004F721D" w:rsidRDefault="009B1CD0" w:rsidP="009B45B9">
      <w:pPr>
        <w:tabs>
          <w:tab w:val="left" w:pos="720"/>
          <w:tab w:val="left" w:pos="851"/>
        </w:tabs>
        <w:jc w:val="both"/>
        <w:rPr>
          <w:rFonts w:ascii="Catamaran Light" w:hAnsi="Catamaran Light" w:cs="Catamaran Light"/>
          <w:sz w:val="22"/>
          <w:szCs w:val="22"/>
        </w:rPr>
      </w:pPr>
      <w:r w:rsidRPr="004F721D">
        <w:rPr>
          <w:rFonts w:ascii="Catamaran Light" w:hAnsi="Catamaran Light" w:cs="Catamaran Light"/>
          <w:i/>
          <w:iCs/>
          <w:sz w:val="22"/>
          <w:szCs w:val="22"/>
        </w:rPr>
        <w:t>(Joindre une annexe récapitulative en cas de pluralité de comptables.)</w:t>
      </w:r>
    </w:p>
    <w:p w14:paraId="74A38861" w14:textId="77777777" w:rsidR="00B41824" w:rsidRPr="004F721D" w:rsidRDefault="00B41824" w:rsidP="0075660B">
      <w:pPr>
        <w:tabs>
          <w:tab w:val="left" w:pos="851"/>
        </w:tabs>
        <w:jc w:val="both"/>
        <w:rPr>
          <w:rFonts w:ascii="Catamaran Light" w:hAnsi="Catamaran Light" w:cs="Catamaran Light"/>
          <w:sz w:val="22"/>
          <w:szCs w:val="22"/>
        </w:rPr>
      </w:pPr>
    </w:p>
    <w:p w14:paraId="40B3F231" w14:textId="2C8FC2BF" w:rsidR="00B41824" w:rsidRPr="004F721D" w:rsidRDefault="00833D74" w:rsidP="00B41824">
      <w:pPr>
        <w:pStyle w:val="RedaliaNormal"/>
        <w:rPr>
          <w:rFonts w:ascii="Catamaran Light" w:hAnsi="Catamaran Light" w:cs="Catamaran Light"/>
          <w:b/>
          <w:szCs w:val="22"/>
        </w:rPr>
      </w:pPr>
      <w:r>
        <w:rPr>
          <w:rFonts w:ascii="Catamaran Light" w:hAnsi="Catamaran Light" w:cs="Catamaran Light"/>
          <w:b/>
          <w:szCs w:val="22"/>
        </w:rPr>
        <w:t>Madame la Responsable du centre de gestion comptable de Mulhouse.</w:t>
      </w:r>
    </w:p>
    <w:p w14:paraId="236F8E60" w14:textId="3A3D393F" w:rsidR="009B1CD0" w:rsidRPr="004F721D" w:rsidRDefault="009B1CD0" w:rsidP="009B45B9">
      <w:pPr>
        <w:pStyle w:val="fcase2metab"/>
        <w:ind w:left="0" w:firstLine="0"/>
        <w:rPr>
          <w:rFonts w:ascii="Catamaran Light" w:hAnsi="Catamaran Light" w:cs="Catamaran Light"/>
          <w:sz w:val="22"/>
          <w:szCs w:val="22"/>
        </w:rPr>
      </w:pPr>
    </w:p>
    <w:p w14:paraId="59C9F3A9" w14:textId="77777777" w:rsidR="000C71D1" w:rsidRPr="004F721D" w:rsidRDefault="000C71D1" w:rsidP="009B45B9">
      <w:pPr>
        <w:pStyle w:val="fcase2metab"/>
        <w:ind w:left="0" w:firstLine="0"/>
        <w:rPr>
          <w:rFonts w:ascii="Catamaran Light" w:hAnsi="Catamaran Light" w:cs="Catamaran Light"/>
          <w:sz w:val="22"/>
          <w:szCs w:val="22"/>
        </w:rPr>
      </w:pPr>
    </w:p>
    <w:p w14:paraId="09B5C6BB" w14:textId="3EDD30E3" w:rsidR="00ED2AFC" w:rsidRPr="004F721D" w:rsidRDefault="00ED2AFC" w:rsidP="009B45B9">
      <w:pPr>
        <w:pStyle w:val="fcase2metab"/>
        <w:ind w:left="0" w:firstLine="0"/>
        <w:rPr>
          <w:rFonts w:ascii="Catamaran Light" w:hAnsi="Catamaran Light" w:cs="Catamaran Light"/>
          <w:sz w:val="22"/>
          <w:szCs w:val="22"/>
        </w:rPr>
      </w:pPr>
    </w:p>
    <w:p w14:paraId="46A93F51" w14:textId="0BC63728" w:rsidR="000A07F4" w:rsidRDefault="000A07F4" w:rsidP="009B45B9">
      <w:pPr>
        <w:pStyle w:val="fcase2metab"/>
        <w:ind w:left="0" w:firstLine="0"/>
        <w:rPr>
          <w:rFonts w:ascii="Catamaran Light" w:hAnsi="Catamaran Light" w:cs="Catamaran Light"/>
          <w:sz w:val="22"/>
          <w:szCs w:val="22"/>
        </w:rPr>
      </w:pPr>
    </w:p>
    <w:p w14:paraId="4E3EBA6B" w14:textId="5782803F" w:rsidR="00B75F69" w:rsidRDefault="00B75F69" w:rsidP="009B45B9">
      <w:pPr>
        <w:pStyle w:val="fcase2metab"/>
        <w:ind w:left="0" w:firstLine="0"/>
        <w:rPr>
          <w:rFonts w:ascii="Catamaran Light" w:hAnsi="Catamaran Light" w:cs="Catamaran Light"/>
          <w:sz w:val="22"/>
          <w:szCs w:val="22"/>
        </w:rPr>
      </w:pPr>
    </w:p>
    <w:p w14:paraId="447EE7DF" w14:textId="539240EF" w:rsidR="00B75F69" w:rsidRDefault="00B75F69" w:rsidP="009B45B9">
      <w:pPr>
        <w:pStyle w:val="fcase2metab"/>
        <w:ind w:left="0" w:firstLine="0"/>
        <w:rPr>
          <w:rFonts w:ascii="Catamaran Light" w:hAnsi="Catamaran Light" w:cs="Catamaran Light"/>
          <w:sz w:val="22"/>
          <w:szCs w:val="22"/>
        </w:rPr>
      </w:pPr>
    </w:p>
    <w:p w14:paraId="2CD1F262" w14:textId="0D4C601D" w:rsidR="00B75F69" w:rsidRDefault="00B75F69" w:rsidP="009B45B9">
      <w:pPr>
        <w:pStyle w:val="fcase2metab"/>
        <w:ind w:left="0" w:firstLine="0"/>
        <w:rPr>
          <w:rFonts w:ascii="Catamaran Light" w:hAnsi="Catamaran Light" w:cs="Catamaran Light"/>
          <w:sz w:val="22"/>
          <w:szCs w:val="22"/>
        </w:rPr>
      </w:pPr>
    </w:p>
    <w:p w14:paraId="460FE917" w14:textId="6B6DE5CE" w:rsidR="00B75F69" w:rsidRDefault="00B75F69" w:rsidP="009B45B9">
      <w:pPr>
        <w:pStyle w:val="fcase2metab"/>
        <w:ind w:left="0" w:firstLine="0"/>
        <w:rPr>
          <w:rFonts w:ascii="Catamaran Light" w:hAnsi="Catamaran Light" w:cs="Catamaran Light"/>
          <w:sz w:val="22"/>
          <w:szCs w:val="22"/>
        </w:rPr>
      </w:pPr>
    </w:p>
    <w:p w14:paraId="7215F07E" w14:textId="4EB7F7E6" w:rsidR="00B75F69" w:rsidRDefault="00B75F69" w:rsidP="009B45B9">
      <w:pPr>
        <w:pStyle w:val="fcase2metab"/>
        <w:ind w:left="0" w:firstLine="0"/>
        <w:rPr>
          <w:rFonts w:ascii="Catamaran Light" w:hAnsi="Catamaran Light" w:cs="Catamaran Light"/>
          <w:sz w:val="22"/>
          <w:szCs w:val="22"/>
        </w:rPr>
      </w:pPr>
    </w:p>
    <w:p w14:paraId="02AE2294" w14:textId="6D712A15" w:rsidR="00B75F69" w:rsidRDefault="00B75F69" w:rsidP="009B45B9">
      <w:pPr>
        <w:pStyle w:val="fcase2metab"/>
        <w:ind w:left="0" w:firstLine="0"/>
        <w:rPr>
          <w:rFonts w:ascii="Catamaran Light" w:hAnsi="Catamaran Light" w:cs="Catamaran Light"/>
          <w:sz w:val="22"/>
          <w:szCs w:val="22"/>
        </w:rPr>
      </w:pPr>
    </w:p>
    <w:p w14:paraId="296848D1" w14:textId="20BE3499" w:rsidR="00B75F69" w:rsidRDefault="00B75F69" w:rsidP="009B45B9">
      <w:pPr>
        <w:pStyle w:val="fcase2metab"/>
        <w:ind w:left="0" w:firstLine="0"/>
        <w:rPr>
          <w:rFonts w:ascii="Catamaran Light" w:hAnsi="Catamaran Light" w:cs="Catamaran Light"/>
          <w:sz w:val="22"/>
          <w:szCs w:val="22"/>
        </w:rPr>
      </w:pPr>
    </w:p>
    <w:p w14:paraId="3BF48DAD" w14:textId="2FEBF340" w:rsidR="00B75F69" w:rsidRDefault="00B75F69" w:rsidP="009B45B9">
      <w:pPr>
        <w:pStyle w:val="fcase2metab"/>
        <w:ind w:left="0" w:firstLine="0"/>
        <w:rPr>
          <w:rFonts w:ascii="Catamaran Light" w:hAnsi="Catamaran Light" w:cs="Catamaran Light"/>
          <w:sz w:val="22"/>
          <w:szCs w:val="22"/>
        </w:rPr>
      </w:pPr>
    </w:p>
    <w:p w14:paraId="09DFAA15" w14:textId="648C9436" w:rsidR="00B75F69" w:rsidRDefault="00B75F69" w:rsidP="009B45B9">
      <w:pPr>
        <w:pStyle w:val="fcase2metab"/>
        <w:ind w:left="0" w:firstLine="0"/>
        <w:rPr>
          <w:rFonts w:ascii="Catamaran Light" w:hAnsi="Catamaran Light" w:cs="Catamaran Light"/>
          <w:sz w:val="22"/>
          <w:szCs w:val="22"/>
        </w:rPr>
      </w:pPr>
    </w:p>
    <w:p w14:paraId="001EB862" w14:textId="35943622" w:rsidR="00B75F69" w:rsidRDefault="00B75F69" w:rsidP="009B45B9">
      <w:pPr>
        <w:pStyle w:val="fcase2metab"/>
        <w:ind w:left="0" w:firstLine="0"/>
        <w:rPr>
          <w:rFonts w:ascii="Catamaran Light" w:hAnsi="Catamaran Light" w:cs="Catamaran Light"/>
          <w:sz w:val="22"/>
          <w:szCs w:val="22"/>
        </w:rPr>
      </w:pPr>
    </w:p>
    <w:p w14:paraId="11ED887A" w14:textId="6099752E" w:rsidR="00B75F69" w:rsidRDefault="00B75F69" w:rsidP="009B45B9">
      <w:pPr>
        <w:pStyle w:val="fcase2metab"/>
        <w:ind w:left="0" w:firstLine="0"/>
        <w:rPr>
          <w:rFonts w:ascii="Catamaran Light" w:hAnsi="Catamaran Light" w:cs="Catamaran Light"/>
          <w:sz w:val="22"/>
          <w:szCs w:val="22"/>
        </w:rPr>
      </w:pPr>
    </w:p>
    <w:p w14:paraId="7A313CC6" w14:textId="4DF57AAE" w:rsidR="00B75F69" w:rsidRDefault="00B75F69" w:rsidP="009B45B9">
      <w:pPr>
        <w:pStyle w:val="fcase2metab"/>
        <w:ind w:left="0" w:firstLine="0"/>
        <w:rPr>
          <w:rFonts w:ascii="Catamaran Light" w:hAnsi="Catamaran Light" w:cs="Catamaran Light"/>
          <w:sz w:val="22"/>
          <w:szCs w:val="22"/>
        </w:rPr>
      </w:pPr>
    </w:p>
    <w:p w14:paraId="5D703DB3" w14:textId="77777777" w:rsidR="00B75F69" w:rsidRPr="004F721D" w:rsidRDefault="00B75F69" w:rsidP="009B45B9">
      <w:pPr>
        <w:pStyle w:val="fcase2metab"/>
        <w:ind w:left="0" w:firstLine="0"/>
        <w:rPr>
          <w:rFonts w:ascii="Catamaran Light" w:hAnsi="Catamaran Light" w:cs="Catamaran Light"/>
          <w:sz w:val="22"/>
          <w:szCs w:val="22"/>
        </w:rPr>
      </w:pPr>
    </w:p>
    <w:p w14:paraId="1D959CD9" w14:textId="77777777" w:rsidR="00B41824" w:rsidRPr="00B75F69" w:rsidRDefault="00B41824" w:rsidP="009B45B9">
      <w:pPr>
        <w:pStyle w:val="fcase2metab"/>
        <w:ind w:left="0" w:firstLine="0"/>
        <w:rPr>
          <w:rFonts w:ascii="Catamaran Light" w:hAnsi="Catamaran Light" w:cs="Catamaran Light"/>
          <w:b/>
          <w:sz w:val="22"/>
          <w:szCs w:val="22"/>
          <w:u w:val="single"/>
        </w:rPr>
      </w:pPr>
      <w:r w:rsidRPr="00B75F69">
        <w:rPr>
          <w:rFonts w:ascii="Catamaran Light" w:hAnsi="Catamaran Light" w:cs="Catamaran Light"/>
          <w:b/>
          <w:sz w:val="22"/>
          <w:szCs w:val="22"/>
          <w:u w:val="single"/>
        </w:rPr>
        <w:t xml:space="preserve">Engagement du candidat </w:t>
      </w:r>
    </w:p>
    <w:p w14:paraId="0FAEEB0E" w14:textId="77777777" w:rsidR="00B41824" w:rsidRPr="00B75F69" w:rsidRDefault="00B41824" w:rsidP="00B41824">
      <w:pPr>
        <w:keepNext/>
        <w:keepLines/>
        <w:spacing w:before="40"/>
        <w:jc w:val="both"/>
        <w:rPr>
          <w:rFonts w:ascii="Catamaran Light" w:hAnsi="Catamaran Light" w:cs="Catamaran Light"/>
          <w:b/>
          <w:bCs/>
          <w:sz w:val="22"/>
          <w:szCs w:val="22"/>
        </w:rPr>
      </w:pPr>
      <w:r w:rsidRPr="00B75F69">
        <w:rPr>
          <w:rFonts w:ascii="Catamaran Light" w:hAnsi="Catamaran Light" w:cs="Catamaran Light"/>
          <w:b/>
          <w:bCs/>
          <w:sz w:val="22"/>
          <w:szCs w:val="22"/>
        </w:rPr>
        <w:t>Motifs d’exclusion visés aux articles L. 2141-1 à 5 et R. 2143-6 à 10 du Code de la commande publique</w:t>
      </w:r>
    </w:p>
    <w:p w14:paraId="447C30BB" w14:textId="77777777" w:rsidR="00B41824" w:rsidRPr="00B75F69" w:rsidRDefault="00B41824" w:rsidP="00B41824">
      <w:pPr>
        <w:keepNext/>
        <w:keepLines/>
        <w:spacing w:before="40"/>
        <w:jc w:val="both"/>
        <w:rPr>
          <w:rFonts w:ascii="Catamaran Light" w:hAnsi="Catamaran Light" w:cs="Catamaran Light"/>
          <w:sz w:val="22"/>
          <w:szCs w:val="22"/>
        </w:rPr>
      </w:pPr>
    </w:p>
    <w:p w14:paraId="6B665C0F" w14:textId="77777777" w:rsidR="00B41824" w:rsidRPr="00B75F69" w:rsidRDefault="00B41824" w:rsidP="00B41824">
      <w:pPr>
        <w:pStyle w:val="DCENormal"/>
        <w:rPr>
          <w:rFonts w:ascii="Catamaran Light" w:hAnsi="Catamaran Light" w:cs="Catamaran Light"/>
          <w:sz w:val="22"/>
          <w:szCs w:val="22"/>
        </w:rPr>
      </w:pPr>
      <w:r w:rsidRPr="00B75F69">
        <w:rPr>
          <w:rFonts w:ascii="Catamaran Light" w:hAnsi="Catamaran Light" w:cs="Catamaran Light"/>
          <w:sz w:val="22"/>
          <w:szCs w:val="22"/>
        </w:rPr>
        <w:t>J’affirme/nous affirmons sous peine de résiliation du marché, ou de sa mise en régie à mes/nos torts exclusifs que :</w:t>
      </w:r>
    </w:p>
    <w:p w14:paraId="50E69B64" w14:textId="77777777" w:rsidR="00B41824" w:rsidRPr="00B75F69" w:rsidRDefault="00B41824" w:rsidP="00B41824">
      <w:pPr>
        <w:pStyle w:val="DCENormal"/>
        <w:numPr>
          <w:ilvl w:val="0"/>
          <w:numId w:val="10"/>
        </w:numPr>
        <w:rPr>
          <w:rFonts w:ascii="Catamaran Light" w:hAnsi="Catamaran Light" w:cs="Catamaran Light"/>
          <w:sz w:val="22"/>
          <w:szCs w:val="22"/>
        </w:rPr>
      </w:pPr>
      <w:r w:rsidRPr="00B75F69">
        <w:rPr>
          <w:rFonts w:ascii="Catamaran Light" w:hAnsi="Catamaran Light" w:cs="Catamaran Light"/>
          <w:sz w:val="22"/>
          <w:szCs w:val="22"/>
        </w:rPr>
        <w:t xml:space="preserve"> La Société pour laquelle</w:t>
      </w:r>
      <w:r w:rsidR="00ED2AFC" w:rsidRPr="00B75F69">
        <w:rPr>
          <w:rFonts w:ascii="Catamaran Light" w:hAnsi="Catamaran Light" w:cs="Catamaran Light"/>
          <w:sz w:val="22"/>
          <w:szCs w:val="22"/>
        </w:rPr>
        <w:t xml:space="preserve"> j’interviens, </w:t>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p>
    <w:p w14:paraId="39E4338E" w14:textId="77777777" w:rsidR="00B41824" w:rsidRPr="00B75F69" w:rsidRDefault="00B41824" w:rsidP="00B41824">
      <w:pPr>
        <w:pStyle w:val="DCENormal"/>
        <w:rPr>
          <w:rFonts w:ascii="Catamaran Light" w:hAnsi="Catamaran Light" w:cs="Catamaran Light"/>
          <w:sz w:val="22"/>
          <w:szCs w:val="22"/>
        </w:rPr>
      </w:pPr>
    </w:p>
    <w:p w14:paraId="029A9B77" w14:textId="77777777" w:rsidR="00B41824" w:rsidRPr="00B75F69" w:rsidRDefault="00B41824" w:rsidP="00B41824">
      <w:pPr>
        <w:pStyle w:val="DCENormal"/>
        <w:numPr>
          <w:ilvl w:val="0"/>
          <w:numId w:val="10"/>
        </w:numPr>
        <w:rPr>
          <w:rFonts w:ascii="Catamaran Light" w:hAnsi="Catamaran Light" w:cs="Catamaran Light"/>
          <w:sz w:val="22"/>
          <w:szCs w:val="22"/>
        </w:rPr>
      </w:pPr>
      <w:r w:rsidRPr="00B75F69">
        <w:rPr>
          <w:rFonts w:ascii="Catamaran Light" w:hAnsi="Catamaran Light" w:cs="Catamaran Light"/>
          <w:sz w:val="22"/>
          <w:szCs w:val="22"/>
        </w:rPr>
        <w:t xml:space="preserve">Le Groupement d’intérêt économique pour lequel </w:t>
      </w:r>
      <w:r w:rsidR="00ED2AFC" w:rsidRPr="00B75F69">
        <w:rPr>
          <w:rFonts w:ascii="Catamaran Light" w:hAnsi="Catamaran Light" w:cs="Catamaran Light"/>
          <w:sz w:val="22"/>
          <w:szCs w:val="22"/>
        </w:rPr>
        <w:t>nous intervenons,</w:t>
      </w:r>
    </w:p>
    <w:p w14:paraId="004AE5A6" w14:textId="77777777" w:rsidR="00B41824" w:rsidRPr="00B75F69" w:rsidRDefault="00B41824" w:rsidP="00B41824">
      <w:pPr>
        <w:pStyle w:val="DCENormal"/>
        <w:rPr>
          <w:rFonts w:ascii="Catamaran Light" w:hAnsi="Catamaran Light" w:cs="Catamaran Light"/>
          <w:sz w:val="22"/>
          <w:szCs w:val="22"/>
        </w:rPr>
      </w:pPr>
    </w:p>
    <w:p w14:paraId="5458B45F" w14:textId="77777777" w:rsidR="00B41824" w:rsidRPr="00B75F69" w:rsidRDefault="00ED2AFC" w:rsidP="00B41824">
      <w:pPr>
        <w:pStyle w:val="DCENormal"/>
        <w:rPr>
          <w:rFonts w:ascii="Catamaran Light" w:hAnsi="Catamaran Light" w:cs="Catamaran Light"/>
          <w:sz w:val="22"/>
          <w:szCs w:val="22"/>
        </w:rPr>
      </w:pPr>
      <w:r w:rsidRPr="00B75F69">
        <w:rPr>
          <w:rFonts w:ascii="Catamaran Light" w:hAnsi="Catamaran Light" w:cs="Catamaran Light"/>
          <w:sz w:val="22"/>
          <w:szCs w:val="22"/>
        </w:rPr>
        <w:t>N</w:t>
      </w:r>
      <w:r w:rsidR="00B41824" w:rsidRPr="00B75F69">
        <w:rPr>
          <w:rFonts w:ascii="Catamaran Light" w:hAnsi="Catamaran Light" w:cs="Catamaran Light"/>
          <w:sz w:val="22"/>
          <w:szCs w:val="22"/>
        </w:rPr>
        <w:t>e tombe pas sous le coup des motifs d’exclusion prévus aux articles L. 2141-1 à 5 et R. 2143-6 à 10 du Code de la commande publique ou d’une interdiction équivalente prononcée dans un pays autre que la France.</w:t>
      </w:r>
    </w:p>
    <w:p w14:paraId="6A0C91A5" w14:textId="77777777" w:rsidR="00B41824" w:rsidRPr="00B75F69" w:rsidRDefault="00B41824" w:rsidP="00B41824">
      <w:pPr>
        <w:pStyle w:val="DCENormal"/>
        <w:rPr>
          <w:rFonts w:ascii="Catamaran Light" w:hAnsi="Catamaran Light" w:cs="Catamaran Light"/>
          <w:sz w:val="22"/>
          <w:szCs w:val="22"/>
        </w:rPr>
      </w:pPr>
    </w:p>
    <w:p w14:paraId="7F3C6185" w14:textId="77777777" w:rsidR="00B41824" w:rsidRPr="00B75F69" w:rsidRDefault="00B41824" w:rsidP="00B41824">
      <w:pPr>
        <w:pStyle w:val="DCENormal"/>
        <w:rPr>
          <w:rFonts w:ascii="Catamaran Light" w:hAnsi="Catamaran Light" w:cs="Catamaran Light"/>
          <w:sz w:val="22"/>
          <w:szCs w:val="22"/>
        </w:rPr>
      </w:pPr>
      <w:r w:rsidRPr="00B75F69">
        <w:rPr>
          <w:rFonts w:ascii="Catamaran Light" w:hAnsi="Catamaran Light" w:cs="Catamaran Light"/>
          <w:sz w:val="22"/>
          <w:szCs w:val="22"/>
        </w:rPr>
        <w:t>J’atteste/nous attestons sur l’honneur que le travail sera réalisé avec des salariés employés régulièrement au regard des articles R. 1263-12 (obligations en matière de détachement), D.8222-5 ou D. 8222-7 (attestation de vigilance) ou D.8254-2 à D.8254-5 (liste nominative des salariés étrangers employés) du Code du Travail.</w:t>
      </w:r>
    </w:p>
    <w:p w14:paraId="4A7631D0" w14:textId="77777777" w:rsidR="009B1CD0" w:rsidRPr="00B75F69" w:rsidRDefault="009B1CD0" w:rsidP="009B45B9">
      <w:pPr>
        <w:tabs>
          <w:tab w:val="left" w:pos="851"/>
        </w:tabs>
        <w:rPr>
          <w:rFonts w:ascii="Catamaran Light" w:hAnsi="Catamaran Light" w:cs="Catamaran Light"/>
          <w:sz w:val="22"/>
          <w:szCs w:val="22"/>
        </w:rPr>
      </w:pPr>
    </w:p>
    <w:p w14:paraId="4B1687FC" w14:textId="77777777" w:rsidR="009B1CD0" w:rsidRPr="00B75F69" w:rsidRDefault="009B1CD0" w:rsidP="009B45B9">
      <w:pPr>
        <w:tabs>
          <w:tab w:val="left" w:pos="851"/>
          <w:tab w:val="left" w:pos="5245"/>
          <w:tab w:val="left" w:pos="7371"/>
          <w:tab w:val="left" w:pos="7655"/>
        </w:tabs>
        <w:jc w:val="both"/>
        <w:rPr>
          <w:rFonts w:ascii="Catamaran Light" w:hAnsi="Catamaran Light" w:cs="Catamaran Light"/>
          <w:sz w:val="22"/>
          <w:szCs w:val="22"/>
        </w:rPr>
      </w:pPr>
      <w:r w:rsidRPr="00B75F69">
        <w:rPr>
          <w:rFonts w:ascii="Catamaran Light" w:hAnsi="Catamaran Light" w:cs="Catamaran Light"/>
          <w:sz w:val="22"/>
          <w:szCs w:val="22"/>
        </w:rPr>
        <w:tab/>
        <w:t>A : …………………</w:t>
      </w:r>
      <w:r w:rsidR="00ED2AFC" w:rsidRPr="00B75F69">
        <w:rPr>
          <w:rFonts w:ascii="Catamaran Light" w:hAnsi="Catamaran Light" w:cs="Catamaran Light"/>
          <w:sz w:val="22"/>
          <w:szCs w:val="22"/>
        </w:rPr>
        <w:t>…,</w:t>
      </w:r>
      <w:r w:rsidRPr="00B75F69">
        <w:rPr>
          <w:rFonts w:ascii="Catamaran Light" w:hAnsi="Catamaran Light" w:cs="Catamaran Light"/>
          <w:sz w:val="22"/>
          <w:szCs w:val="22"/>
        </w:rPr>
        <w:t xml:space="preserve"> le …………………</w:t>
      </w:r>
    </w:p>
    <w:p w14:paraId="18C94804" w14:textId="77777777" w:rsidR="009B1CD0" w:rsidRPr="00B75F69" w:rsidRDefault="00B41824" w:rsidP="00B41824">
      <w:pPr>
        <w:tabs>
          <w:tab w:val="left" w:pos="851"/>
        </w:tabs>
        <w:jc w:val="both"/>
        <w:rPr>
          <w:rFonts w:ascii="Catamaran Light" w:hAnsi="Catamaran Light" w:cs="Catamaran Light"/>
          <w:i/>
          <w:sz w:val="22"/>
          <w:szCs w:val="22"/>
        </w:rPr>
      </w:pP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009B1CD0" w:rsidRPr="00B75F69">
        <w:rPr>
          <w:rFonts w:ascii="Catamaran Light" w:hAnsi="Catamaran Light" w:cs="Catamaran Light"/>
          <w:sz w:val="22"/>
          <w:szCs w:val="22"/>
        </w:rPr>
        <w:t>Signature</w:t>
      </w:r>
      <w:r w:rsidRPr="00B75F69">
        <w:rPr>
          <w:rFonts w:ascii="Catamaran Light" w:hAnsi="Catamaran Light" w:cs="Catamaran Light"/>
          <w:sz w:val="22"/>
          <w:szCs w:val="22"/>
        </w:rPr>
        <w:t xml:space="preserve"> du candidat</w:t>
      </w:r>
    </w:p>
    <w:p w14:paraId="7CDC6F02" w14:textId="77777777" w:rsidR="009B1CD0" w:rsidRPr="00B75F69" w:rsidRDefault="009B1CD0" w:rsidP="00ED2AFC">
      <w:pPr>
        <w:tabs>
          <w:tab w:val="left" w:pos="851"/>
        </w:tabs>
        <w:spacing w:after="120"/>
        <w:ind w:left="4395"/>
        <w:rPr>
          <w:rFonts w:ascii="Catamaran Light" w:hAnsi="Catamaran Light" w:cs="Catamaran Light"/>
          <w:sz w:val="22"/>
          <w:szCs w:val="22"/>
        </w:rPr>
      </w:pPr>
      <w:r w:rsidRPr="00B75F69">
        <w:rPr>
          <w:rFonts w:ascii="Catamaran Light" w:hAnsi="Catamaran Light" w:cs="Catamaran Light"/>
          <w:i/>
          <w:sz w:val="22"/>
          <w:szCs w:val="22"/>
        </w:rPr>
        <w:t xml:space="preserve">(représentant </w:t>
      </w:r>
      <w:r w:rsidR="0021527A" w:rsidRPr="00B75F69">
        <w:rPr>
          <w:rFonts w:ascii="Catamaran Light" w:hAnsi="Catamaran Light" w:cs="Catamaran Light"/>
          <w:i/>
          <w:sz w:val="22"/>
          <w:szCs w:val="22"/>
        </w:rPr>
        <w:t>de l’acheteur</w:t>
      </w:r>
      <w:r w:rsidRPr="00B75F69">
        <w:rPr>
          <w:rFonts w:ascii="Catamaran Light" w:hAnsi="Catamaran Light" w:cs="Catamaran Light"/>
          <w:i/>
          <w:sz w:val="22"/>
          <w:szCs w:val="22"/>
        </w:rPr>
        <w:t xml:space="preserve"> habilité à signer le marché ou l’accord-cadre)</w:t>
      </w:r>
    </w:p>
    <w:p w14:paraId="5E57695A" w14:textId="1ED14720" w:rsidR="00B41824" w:rsidRPr="004F721D" w:rsidRDefault="00B41824" w:rsidP="008F36CE">
      <w:pPr>
        <w:tabs>
          <w:tab w:val="left" w:pos="851"/>
        </w:tabs>
        <w:spacing w:after="120"/>
        <w:jc w:val="both"/>
        <w:rPr>
          <w:rFonts w:ascii="Catamaran Light" w:hAnsi="Catamaran Light" w:cs="Catamaran Light"/>
          <w:sz w:val="22"/>
          <w:szCs w:val="22"/>
        </w:rPr>
      </w:pP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r>
      <w:r w:rsidRPr="00B75F69">
        <w:rPr>
          <w:rFonts w:ascii="Catamaran Light" w:hAnsi="Catamaran Light" w:cs="Catamaran Light"/>
          <w:sz w:val="22"/>
          <w:szCs w:val="22"/>
        </w:rPr>
        <w:tab/>
        <w:t>Porter la mention « </w:t>
      </w:r>
      <w:r w:rsidRPr="00B75F69">
        <w:rPr>
          <w:rFonts w:ascii="Catamaran Light" w:hAnsi="Catamaran Light" w:cs="Catamaran Light"/>
          <w:i/>
          <w:sz w:val="22"/>
          <w:szCs w:val="22"/>
        </w:rPr>
        <w:t>Lu et approuvé</w:t>
      </w:r>
      <w:r w:rsidRPr="00B75F69">
        <w:rPr>
          <w:rFonts w:ascii="Catamaran Light" w:hAnsi="Catamaran Light" w:cs="Catamaran Light"/>
          <w:sz w:val="22"/>
          <w:szCs w:val="22"/>
        </w:rPr>
        <w:t> »</w:t>
      </w:r>
      <w:r w:rsidRPr="004F721D">
        <w:rPr>
          <w:rFonts w:ascii="Catamaran Light" w:hAnsi="Catamaran Light" w:cs="Catamaran Light"/>
          <w:sz w:val="22"/>
          <w:szCs w:val="22"/>
        </w:rPr>
        <w:br w:type="page"/>
      </w:r>
    </w:p>
    <w:tbl>
      <w:tblPr>
        <w:tblW w:w="9356"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4462"/>
        <w:gridCol w:w="4894"/>
      </w:tblGrid>
      <w:tr w:rsidR="00B41824" w:rsidRPr="004F721D" w14:paraId="50ADF0A5" w14:textId="77777777" w:rsidTr="004649BE">
        <w:tc>
          <w:tcPr>
            <w:tcW w:w="9356" w:type="dxa"/>
            <w:gridSpan w:val="2"/>
            <w:tcBorders>
              <w:top w:val="single" w:sz="6" w:space="0" w:color="auto"/>
              <w:left w:val="single" w:sz="6" w:space="0" w:color="auto"/>
              <w:bottom w:val="single" w:sz="4" w:space="0" w:color="auto"/>
              <w:right w:val="single" w:sz="6" w:space="0" w:color="auto"/>
            </w:tcBorders>
            <w:shd w:val="pct20" w:color="auto" w:fill="auto"/>
          </w:tcPr>
          <w:p w14:paraId="5A718952" w14:textId="77777777" w:rsidR="00B41824" w:rsidRPr="004F721D" w:rsidRDefault="00B41824" w:rsidP="004649BE">
            <w:pPr>
              <w:pStyle w:val="RdaliaTitreparagraphe"/>
              <w:rPr>
                <w:rFonts w:ascii="Catamaran Light" w:hAnsi="Catamaran Light" w:cs="Catamaran Light"/>
                <w:sz w:val="22"/>
                <w:szCs w:val="22"/>
              </w:rPr>
            </w:pPr>
            <w:bookmarkStart w:id="6" w:name="Prg_Option_08"/>
            <w:bookmarkEnd w:id="6"/>
            <w:r w:rsidRPr="004F721D">
              <w:rPr>
                <w:rFonts w:ascii="Catamaran Light" w:hAnsi="Catamaran Light" w:cs="Catamaran Light"/>
                <w:sz w:val="22"/>
                <w:szCs w:val="22"/>
              </w:rPr>
              <w:lastRenderedPageBreak/>
              <w:t>Acceptation de l'offre</w:t>
            </w:r>
          </w:p>
        </w:tc>
      </w:tr>
      <w:tr w:rsidR="00B41824" w:rsidRPr="004F721D" w14:paraId="7328A03C" w14:textId="77777777" w:rsidTr="004649BE">
        <w:trPr>
          <w:trHeight w:val="400"/>
        </w:trPr>
        <w:tc>
          <w:tcPr>
            <w:tcW w:w="9356" w:type="dxa"/>
            <w:gridSpan w:val="2"/>
            <w:tcBorders>
              <w:top w:val="single" w:sz="4" w:space="0" w:color="auto"/>
              <w:left w:val="single" w:sz="4" w:space="0" w:color="auto"/>
              <w:bottom w:val="single" w:sz="4" w:space="0" w:color="auto"/>
              <w:right w:val="single" w:sz="4" w:space="0" w:color="auto"/>
            </w:tcBorders>
          </w:tcPr>
          <w:p w14:paraId="3BF5CC53" w14:textId="77777777" w:rsidR="00B41824" w:rsidRPr="004F721D" w:rsidRDefault="00B41824" w:rsidP="004649BE">
            <w:pPr>
              <w:pStyle w:val="RedaliaNormal"/>
              <w:rPr>
                <w:rFonts w:ascii="Catamaran Light" w:hAnsi="Catamaran Light" w:cs="Catamaran Light"/>
                <w:szCs w:val="22"/>
              </w:rPr>
            </w:pPr>
            <w:r w:rsidRPr="004F721D">
              <w:rPr>
                <w:rFonts w:ascii="Catamaran Light" w:hAnsi="Catamaran Light" w:cs="Catamaran Light"/>
                <w:szCs w:val="22"/>
              </w:rPr>
              <w:t>Est acceptée la présente offre pour valoir marché.</w:t>
            </w:r>
          </w:p>
          <w:p w14:paraId="5FAC5295" w14:textId="35FBE9B9" w:rsidR="00B41824" w:rsidRPr="004F721D" w:rsidRDefault="00B41824" w:rsidP="004649BE">
            <w:pPr>
              <w:pStyle w:val="RedaliaNormal"/>
              <w:rPr>
                <w:rFonts w:ascii="Catamaran Light" w:hAnsi="Catamaran Light" w:cs="Catamaran Light"/>
                <w:b/>
                <w:szCs w:val="22"/>
              </w:rPr>
            </w:pPr>
            <w:r w:rsidRPr="004F721D">
              <w:rPr>
                <w:rFonts w:ascii="Catamaran Light" w:hAnsi="Catamaran Light" w:cs="Catamaran Light"/>
                <w:szCs w:val="22"/>
              </w:rPr>
              <w:t xml:space="preserve">Arrêtée à la somme de : </w:t>
            </w:r>
          </w:p>
          <w:p w14:paraId="70E91470" w14:textId="77777777" w:rsidR="00B41824" w:rsidRPr="004F721D" w:rsidRDefault="00B41824" w:rsidP="004649BE">
            <w:pPr>
              <w:pStyle w:val="RedaliaNormal"/>
              <w:rPr>
                <w:rFonts w:ascii="Catamaran Light" w:hAnsi="Catamaran Light" w:cs="Catamaran Light"/>
                <w:szCs w:val="22"/>
              </w:rPr>
            </w:pPr>
          </w:p>
          <w:p w14:paraId="38C2059F" w14:textId="77777777" w:rsidR="00B41824" w:rsidRPr="004F721D" w:rsidRDefault="00B41824" w:rsidP="004649BE">
            <w:pPr>
              <w:pStyle w:val="RedaliaNormal"/>
              <w:rPr>
                <w:rFonts w:ascii="Catamaran Light" w:hAnsi="Catamaran Light" w:cs="Catamaran Light"/>
                <w:szCs w:val="22"/>
              </w:rPr>
            </w:pPr>
          </w:p>
          <w:p w14:paraId="065E8533" w14:textId="77777777" w:rsidR="00B41824" w:rsidRPr="004F721D" w:rsidRDefault="00B41824" w:rsidP="004649BE">
            <w:pPr>
              <w:pStyle w:val="RedaliaNormal"/>
              <w:rPr>
                <w:rFonts w:ascii="Catamaran Light" w:hAnsi="Catamaran Light" w:cs="Catamaran Light"/>
                <w:szCs w:val="22"/>
              </w:rPr>
            </w:pPr>
          </w:p>
        </w:tc>
      </w:tr>
      <w:tr w:rsidR="00B41824" w:rsidRPr="004F721D" w14:paraId="7C179686" w14:textId="77777777" w:rsidTr="004649BE">
        <w:tc>
          <w:tcPr>
            <w:tcW w:w="9356" w:type="dxa"/>
            <w:gridSpan w:val="2"/>
            <w:tcBorders>
              <w:top w:val="single" w:sz="4" w:space="0" w:color="auto"/>
              <w:left w:val="single" w:sz="6" w:space="0" w:color="auto"/>
              <w:bottom w:val="nil"/>
              <w:right w:val="single" w:sz="6" w:space="0" w:color="auto"/>
            </w:tcBorders>
          </w:tcPr>
          <w:p w14:paraId="78980C2A" w14:textId="77777777" w:rsidR="00B41824" w:rsidRPr="004F721D" w:rsidRDefault="00B41824" w:rsidP="004649BE">
            <w:pPr>
              <w:pStyle w:val="RedaliaNormal"/>
              <w:rPr>
                <w:rFonts w:ascii="Catamaran Light" w:hAnsi="Catamaran Light" w:cs="Catamaran Light"/>
                <w:b/>
                <w:szCs w:val="22"/>
              </w:rPr>
            </w:pPr>
            <w:r w:rsidRPr="004F721D">
              <w:rPr>
                <w:rFonts w:ascii="Catamaran Light" w:hAnsi="Catamaran Light" w:cs="Catamaran Light"/>
                <w:b/>
                <w:szCs w:val="22"/>
              </w:rPr>
              <w:t>Le Représentant du pouvoir Adjudicateur</w:t>
            </w:r>
          </w:p>
        </w:tc>
      </w:tr>
      <w:tr w:rsidR="00B41824" w:rsidRPr="004F721D" w14:paraId="1D0D38A6" w14:textId="77777777" w:rsidTr="004649BE">
        <w:trPr>
          <w:trHeight w:val="1701"/>
        </w:trPr>
        <w:tc>
          <w:tcPr>
            <w:tcW w:w="4462" w:type="dxa"/>
            <w:tcBorders>
              <w:top w:val="nil"/>
              <w:left w:val="single" w:sz="6" w:space="0" w:color="auto"/>
              <w:bottom w:val="single" w:sz="6" w:space="0" w:color="auto"/>
              <w:right w:val="nil"/>
            </w:tcBorders>
          </w:tcPr>
          <w:p w14:paraId="2FF688D8" w14:textId="77777777" w:rsidR="00B41824" w:rsidRPr="004F721D" w:rsidRDefault="00B41824" w:rsidP="004649BE">
            <w:pPr>
              <w:pStyle w:val="RedaliaNormal"/>
              <w:rPr>
                <w:rFonts w:ascii="Catamaran Light" w:hAnsi="Catamaran Light" w:cs="Catamaran Light"/>
                <w:szCs w:val="22"/>
              </w:rPr>
            </w:pPr>
            <w:r w:rsidRPr="004F721D">
              <w:rPr>
                <w:rFonts w:ascii="Catamaran Light" w:hAnsi="Catamaran Light" w:cs="Catamaran Light"/>
                <w:szCs w:val="22"/>
              </w:rPr>
              <w:t>à :</w:t>
            </w:r>
            <w:r w:rsidR="00C114CC" w:rsidRPr="004F721D">
              <w:rPr>
                <w:rFonts w:ascii="Catamaran Light" w:hAnsi="Catamaran Light" w:cs="Catamaran Light"/>
                <w:szCs w:val="22"/>
              </w:rPr>
              <w:t xml:space="preserve"> Riedisheim</w:t>
            </w:r>
          </w:p>
        </w:tc>
        <w:tc>
          <w:tcPr>
            <w:tcW w:w="4894" w:type="dxa"/>
            <w:tcBorders>
              <w:top w:val="nil"/>
              <w:left w:val="nil"/>
              <w:bottom w:val="single" w:sz="6" w:space="0" w:color="auto"/>
              <w:right w:val="single" w:sz="6" w:space="0" w:color="auto"/>
            </w:tcBorders>
          </w:tcPr>
          <w:p w14:paraId="1FEC8B2E" w14:textId="2CB5D077" w:rsidR="00B41824" w:rsidRPr="004F721D" w:rsidRDefault="00B41824" w:rsidP="004649BE">
            <w:pPr>
              <w:pStyle w:val="RedaliaNormal"/>
              <w:rPr>
                <w:rFonts w:ascii="Catamaran Light" w:hAnsi="Catamaran Light" w:cs="Catamaran Light"/>
                <w:szCs w:val="22"/>
              </w:rPr>
            </w:pPr>
            <w:r w:rsidRPr="004F721D">
              <w:rPr>
                <w:rFonts w:ascii="Catamaran Light" w:hAnsi="Catamaran Light" w:cs="Catamaran Light"/>
                <w:szCs w:val="22"/>
              </w:rPr>
              <w:t>Le :</w:t>
            </w:r>
          </w:p>
          <w:p w14:paraId="50A42CD7" w14:textId="77777777" w:rsidR="00B41824" w:rsidRPr="004F721D" w:rsidRDefault="00B41824" w:rsidP="004649BE">
            <w:pPr>
              <w:pStyle w:val="RedaliaNormal"/>
              <w:rPr>
                <w:rFonts w:ascii="Catamaran Light" w:hAnsi="Catamaran Light" w:cs="Catamaran Light"/>
                <w:szCs w:val="22"/>
              </w:rPr>
            </w:pPr>
          </w:p>
          <w:p w14:paraId="4D5A421C" w14:textId="77777777" w:rsidR="00CC30EC" w:rsidRPr="004F721D" w:rsidRDefault="00CC30EC" w:rsidP="004649BE">
            <w:pPr>
              <w:pStyle w:val="RedaliaNormal"/>
              <w:rPr>
                <w:rFonts w:ascii="Catamaran Light" w:hAnsi="Catamaran Light" w:cs="Catamaran Light"/>
                <w:szCs w:val="22"/>
              </w:rPr>
            </w:pPr>
            <w:r w:rsidRPr="004F721D">
              <w:rPr>
                <w:rFonts w:ascii="Catamaran Light" w:hAnsi="Catamaran Light" w:cs="Catamaran Light"/>
                <w:szCs w:val="22"/>
              </w:rPr>
              <w:t xml:space="preserve">Pour le Maire, </w:t>
            </w:r>
          </w:p>
          <w:p w14:paraId="455918BC" w14:textId="684D8EFD" w:rsidR="00B41824" w:rsidRPr="004F721D" w:rsidRDefault="00CC30EC" w:rsidP="004649BE">
            <w:pPr>
              <w:pStyle w:val="RedaliaNormal"/>
              <w:rPr>
                <w:rFonts w:ascii="Catamaran Light" w:hAnsi="Catamaran Light" w:cs="Catamaran Light"/>
                <w:szCs w:val="22"/>
              </w:rPr>
            </w:pPr>
            <w:r w:rsidRPr="004F721D">
              <w:rPr>
                <w:rFonts w:ascii="Catamaran Light" w:hAnsi="Catamaran Light" w:cs="Catamaran Light"/>
                <w:szCs w:val="22"/>
              </w:rPr>
              <w:t>La Conseillère Municipale Déléguée</w:t>
            </w:r>
          </w:p>
          <w:p w14:paraId="0616BBF8" w14:textId="77777777" w:rsidR="00B41824" w:rsidRPr="004F721D" w:rsidRDefault="00B41824" w:rsidP="004649BE">
            <w:pPr>
              <w:pStyle w:val="RedaliaNormal"/>
              <w:rPr>
                <w:rFonts w:ascii="Catamaran Light" w:hAnsi="Catamaran Light" w:cs="Catamaran Light"/>
                <w:szCs w:val="22"/>
              </w:rPr>
            </w:pPr>
          </w:p>
          <w:p w14:paraId="3135BA23" w14:textId="77777777" w:rsidR="00B41824" w:rsidRPr="004F721D" w:rsidRDefault="00B41824" w:rsidP="004649BE">
            <w:pPr>
              <w:pStyle w:val="RedaliaNormal"/>
              <w:rPr>
                <w:rFonts w:ascii="Catamaran Light" w:hAnsi="Catamaran Light" w:cs="Catamaran Light"/>
                <w:szCs w:val="22"/>
              </w:rPr>
            </w:pPr>
          </w:p>
          <w:p w14:paraId="7532AE86" w14:textId="01C824C5" w:rsidR="00B41824" w:rsidRPr="004F721D" w:rsidRDefault="00CC30EC" w:rsidP="004649BE">
            <w:pPr>
              <w:pStyle w:val="RedaliaNormal"/>
              <w:rPr>
                <w:rFonts w:ascii="Catamaran Light" w:hAnsi="Catamaran Light" w:cs="Catamaran Light"/>
                <w:szCs w:val="22"/>
              </w:rPr>
            </w:pPr>
            <w:r w:rsidRPr="004F721D">
              <w:rPr>
                <w:rFonts w:ascii="Catamaran Light" w:hAnsi="Catamaran Light" w:cs="Catamaran Light"/>
                <w:szCs w:val="22"/>
              </w:rPr>
              <w:t>Audrey VUAILLE</w:t>
            </w:r>
          </w:p>
          <w:p w14:paraId="345E3468" w14:textId="77777777" w:rsidR="00B41824" w:rsidRPr="004F721D" w:rsidRDefault="00B41824" w:rsidP="004649BE">
            <w:pPr>
              <w:pStyle w:val="RedaliaNormal"/>
              <w:rPr>
                <w:rFonts w:ascii="Catamaran Light" w:hAnsi="Catamaran Light" w:cs="Catamaran Light"/>
                <w:szCs w:val="22"/>
              </w:rPr>
            </w:pPr>
          </w:p>
        </w:tc>
      </w:tr>
    </w:tbl>
    <w:p w14:paraId="1F42FAFE" w14:textId="77777777" w:rsidR="00B41824" w:rsidRPr="004F721D" w:rsidRDefault="00B41824" w:rsidP="00B41824">
      <w:pPr>
        <w:rPr>
          <w:rFonts w:ascii="Catamaran Light" w:hAnsi="Catamaran Light" w:cs="Catamaran Light"/>
          <w:sz w:val="22"/>
          <w:szCs w:val="22"/>
        </w:rPr>
      </w:pPr>
    </w:p>
    <w:p w14:paraId="667E2B2B" w14:textId="77777777" w:rsidR="00B41824" w:rsidRPr="004F721D" w:rsidRDefault="00B41824" w:rsidP="00B41824">
      <w:pPr>
        <w:rPr>
          <w:rFonts w:ascii="Catamaran Light" w:hAnsi="Catamaran Light" w:cs="Catamaran Light"/>
          <w:sz w:val="22"/>
          <w:szCs w:val="22"/>
        </w:rPr>
      </w:pPr>
    </w:p>
    <w:tbl>
      <w:tblPr>
        <w:tblW w:w="9357" w:type="dxa"/>
        <w:tblInd w:w="8"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4031"/>
        <w:gridCol w:w="789"/>
        <w:gridCol w:w="75"/>
        <w:gridCol w:w="1102"/>
        <w:gridCol w:w="2210"/>
        <w:gridCol w:w="927"/>
        <w:gridCol w:w="223"/>
      </w:tblGrid>
      <w:tr w:rsidR="00B41824" w:rsidRPr="004F721D" w14:paraId="02A13C14" w14:textId="77777777" w:rsidTr="004649BE">
        <w:tc>
          <w:tcPr>
            <w:tcW w:w="9357" w:type="dxa"/>
            <w:gridSpan w:val="7"/>
            <w:tcBorders>
              <w:top w:val="single" w:sz="6" w:space="0" w:color="auto"/>
              <w:left w:val="single" w:sz="6" w:space="0" w:color="auto"/>
              <w:bottom w:val="nil"/>
              <w:right w:val="single" w:sz="6" w:space="0" w:color="auto"/>
            </w:tcBorders>
            <w:shd w:val="pct20" w:color="auto" w:fill="auto"/>
          </w:tcPr>
          <w:p w14:paraId="114AEE36" w14:textId="2F21FED9" w:rsidR="00B41824" w:rsidRPr="004F721D" w:rsidRDefault="00B41824" w:rsidP="004649BE">
            <w:pPr>
              <w:pStyle w:val="RdaliaTitreparagraphe"/>
              <w:rPr>
                <w:rFonts w:ascii="Catamaran Light" w:hAnsi="Catamaran Light" w:cs="Catamaran Light"/>
                <w:sz w:val="22"/>
                <w:szCs w:val="22"/>
              </w:rPr>
            </w:pPr>
            <w:r w:rsidRPr="004F721D">
              <w:rPr>
                <w:rFonts w:ascii="Catamaran Light" w:hAnsi="Catamaran Light" w:cs="Catamaran Light"/>
                <w:sz w:val="22"/>
                <w:szCs w:val="22"/>
              </w:rPr>
              <w:t xml:space="preserve">Date d'effet </w:t>
            </w:r>
            <w:r w:rsidR="008209DC" w:rsidRPr="004F721D">
              <w:rPr>
                <w:rFonts w:ascii="Catamaran Light" w:hAnsi="Catamaran Light" w:cs="Catamaran Light"/>
                <w:sz w:val="22"/>
                <w:szCs w:val="22"/>
              </w:rPr>
              <w:t>du marché</w:t>
            </w:r>
          </w:p>
        </w:tc>
      </w:tr>
      <w:tr w:rsidR="00B41824" w:rsidRPr="004F721D" w14:paraId="5DFA091D" w14:textId="77777777" w:rsidTr="004649BE">
        <w:tc>
          <w:tcPr>
            <w:tcW w:w="4820" w:type="dxa"/>
            <w:gridSpan w:val="2"/>
            <w:tcBorders>
              <w:top w:val="nil"/>
              <w:left w:val="single" w:sz="6" w:space="0" w:color="auto"/>
              <w:bottom w:val="nil"/>
              <w:right w:val="nil"/>
            </w:tcBorders>
          </w:tcPr>
          <w:p w14:paraId="7E8A700D" w14:textId="77777777" w:rsidR="00B41824" w:rsidRPr="004F721D" w:rsidRDefault="00B41824" w:rsidP="004649BE">
            <w:pPr>
              <w:pStyle w:val="RedaliaNormal"/>
              <w:rPr>
                <w:rFonts w:ascii="Catamaran Light" w:hAnsi="Catamaran Light" w:cs="Catamaran Light"/>
                <w:b/>
                <w:szCs w:val="22"/>
              </w:rPr>
            </w:pPr>
            <w:r w:rsidRPr="004F721D">
              <w:rPr>
                <w:rFonts w:ascii="Catamaran Light" w:hAnsi="Catamaran Light" w:cs="Catamaran Light"/>
                <w:b/>
                <w:szCs w:val="22"/>
              </w:rPr>
              <w:t>En cas de remise contre récépissé :</w:t>
            </w:r>
          </w:p>
          <w:p w14:paraId="1FF9AA0C" w14:textId="77777777" w:rsidR="00B41824" w:rsidRPr="004F721D" w:rsidRDefault="00B41824" w:rsidP="004649BE">
            <w:pPr>
              <w:pStyle w:val="RedaliaNormal"/>
              <w:rPr>
                <w:rFonts w:ascii="Catamaran Light" w:hAnsi="Catamaran Light" w:cs="Catamaran Light"/>
                <w:szCs w:val="22"/>
              </w:rPr>
            </w:pPr>
            <w:r w:rsidRPr="004F721D">
              <w:rPr>
                <w:rFonts w:ascii="Catamaran Light" w:hAnsi="Catamaran Light" w:cs="Catamaran Light"/>
                <w:szCs w:val="22"/>
              </w:rPr>
              <w:t>Le titulaire signera la formule ci-dessous :</w:t>
            </w:r>
          </w:p>
          <w:p w14:paraId="47FD5A90" w14:textId="77777777" w:rsidR="00B41824" w:rsidRPr="004F721D" w:rsidRDefault="00B41824" w:rsidP="004649BE">
            <w:pPr>
              <w:pStyle w:val="RedaliaNormal"/>
              <w:rPr>
                <w:rFonts w:ascii="Catamaran Light" w:hAnsi="Catamaran Light" w:cs="Catamaran Light"/>
                <w:szCs w:val="22"/>
              </w:rPr>
            </w:pPr>
            <w:r w:rsidRPr="004F721D">
              <w:rPr>
                <w:rFonts w:ascii="Catamaran Light" w:hAnsi="Catamaran Light" w:cs="Catamaran Light"/>
                <w:szCs w:val="22"/>
              </w:rPr>
              <w:t>« </w:t>
            </w:r>
            <w:r w:rsidRPr="004F721D">
              <w:rPr>
                <w:rFonts w:ascii="Catamaran Light" w:hAnsi="Catamaran Light" w:cs="Catamaran Light"/>
                <w:i/>
                <w:szCs w:val="22"/>
              </w:rPr>
              <w:t>Reçu à titre de notification une copie du présent contrat</w:t>
            </w:r>
            <w:r w:rsidRPr="004F721D">
              <w:rPr>
                <w:rFonts w:ascii="Catamaran Light" w:hAnsi="Catamaran Light" w:cs="Catamaran Light"/>
                <w:szCs w:val="22"/>
              </w:rPr>
              <w:t> »</w:t>
            </w:r>
          </w:p>
          <w:p w14:paraId="5D8815BC" w14:textId="77777777" w:rsidR="00B41824" w:rsidRPr="004F721D" w:rsidRDefault="00B41824" w:rsidP="004649BE">
            <w:pPr>
              <w:pStyle w:val="RedaliaNormal"/>
              <w:rPr>
                <w:rFonts w:ascii="Catamaran Light" w:hAnsi="Catamaran Light" w:cs="Catamaran Light"/>
                <w:szCs w:val="22"/>
              </w:rPr>
            </w:pPr>
          </w:p>
        </w:tc>
        <w:tc>
          <w:tcPr>
            <w:tcW w:w="4314" w:type="dxa"/>
            <w:gridSpan w:val="4"/>
            <w:tcBorders>
              <w:top w:val="nil"/>
              <w:left w:val="nil"/>
              <w:bottom w:val="nil"/>
              <w:right w:val="nil"/>
            </w:tcBorders>
            <w:shd w:val="pct5" w:color="auto" w:fill="auto"/>
          </w:tcPr>
          <w:p w14:paraId="48B6BBD1" w14:textId="77777777" w:rsidR="00B41824" w:rsidRPr="004F721D" w:rsidRDefault="00B41824" w:rsidP="00C114CC">
            <w:pPr>
              <w:pStyle w:val="RdaliaZonecandidat"/>
              <w:shd w:val="clear" w:color="auto" w:fill="auto"/>
              <w:ind w:left="273"/>
              <w:jc w:val="left"/>
              <w:rPr>
                <w:rFonts w:ascii="Catamaran Light" w:hAnsi="Catamaran Light" w:cs="Catamaran Light"/>
                <w:b/>
                <w:sz w:val="22"/>
                <w:szCs w:val="22"/>
              </w:rPr>
            </w:pPr>
            <w:r w:rsidRPr="004F721D">
              <w:rPr>
                <w:rFonts w:ascii="Catamaran Light" w:hAnsi="Catamaran Light" w:cs="Catamaran Light"/>
                <w:b/>
                <w:sz w:val="22"/>
                <w:szCs w:val="22"/>
              </w:rPr>
              <w:t>A</w:t>
            </w:r>
          </w:p>
          <w:p w14:paraId="255017B2" w14:textId="77777777" w:rsidR="00ED2AFC" w:rsidRPr="004F721D" w:rsidRDefault="00ED2AFC" w:rsidP="00C114CC">
            <w:pPr>
              <w:pStyle w:val="RdaliaZonecandidat"/>
              <w:shd w:val="clear" w:color="auto" w:fill="auto"/>
              <w:ind w:left="273"/>
              <w:jc w:val="left"/>
              <w:rPr>
                <w:rFonts w:ascii="Catamaran Light" w:hAnsi="Catamaran Light" w:cs="Catamaran Light"/>
                <w:b/>
                <w:sz w:val="22"/>
                <w:szCs w:val="22"/>
              </w:rPr>
            </w:pPr>
          </w:p>
          <w:p w14:paraId="0CA9C82E" w14:textId="77777777" w:rsidR="00B41824" w:rsidRPr="004F721D" w:rsidRDefault="00B41824" w:rsidP="00C114CC">
            <w:pPr>
              <w:pStyle w:val="RdaliaZonecandidat"/>
              <w:shd w:val="clear" w:color="auto" w:fill="auto"/>
              <w:ind w:left="273"/>
              <w:jc w:val="left"/>
              <w:rPr>
                <w:rFonts w:ascii="Catamaran Light" w:hAnsi="Catamaran Light" w:cs="Catamaran Light"/>
                <w:sz w:val="22"/>
                <w:szCs w:val="22"/>
              </w:rPr>
            </w:pPr>
            <w:r w:rsidRPr="004F721D">
              <w:rPr>
                <w:rFonts w:ascii="Catamaran Light" w:hAnsi="Catamaran Light" w:cs="Catamaran Light"/>
                <w:b/>
                <w:sz w:val="22"/>
                <w:szCs w:val="22"/>
              </w:rPr>
              <w:t>Le</w:t>
            </w:r>
            <w:r w:rsidRPr="004F721D">
              <w:rPr>
                <w:rFonts w:ascii="Catamaran Light" w:hAnsi="Catamaran Light" w:cs="Catamaran Light"/>
                <w:sz w:val="22"/>
                <w:szCs w:val="22"/>
              </w:rPr>
              <w:t xml:space="preserve"> </w:t>
            </w:r>
          </w:p>
        </w:tc>
        <w:tc>
          <w:tcPr>
            <w:tcW w:w="223" w:type="dxa"/>
            <w:tcBorders>
              <w:top w:val="nil"/>
              <w:left w:val="nil"/>
              <w:bottom w:val="nil"/>
              <w:right w:val="single" w:sz="6" w:space="0" w:color="auto"/>
            </w:tcBorders>
          </w:tcPr>
          <w:p w14:paraId="68714F3F" w14:textId="77777777" w:rsidR="00B41824" w:rsidRPr="004F721D" w:rsidRDefault="00B41824" w:rsidP="004649BE">
            <w:pPr>
              <w:pStyle w:val="RedaliaNormal"/>
              <w:rPr>
                <w:rFonts w:ascii="Catamaran Light" w:hAnsi="Catamaran Light" w:cs="Catamaran Light"/>
                <w:szCs w:val="22"/>
              </w:rPr>
            </w:pPr>
          </w:p>
        </w:tc>
      </w:tr>
      <w:tr w:rsidR="00B41824" w:rsidRPr="004F721D" w14:paraId="624229A3" w14:textId="77777777" w:rsidTr="004649BE">
        <w:trPr>
          <w:trHeight w:hRule="exact" w:val="80"/>
        </w:trPr>
        <w:tc>
          <w:tcPr>
            <w:tcW w:w="4895" w:type="dxa"/>
            <w:gridSpan w:val="3"/>
            <w:tcBorders>
              <w:top w:val="nil"/>
              <w:left w:val="single" w:sz="6" w:space="0" w:color="auto"/>
              <w:bottom w:val="nil"/>
              <w:right w:val="nil"/>
            </w:tcBorders>
          </w:tcPr>
          <w:p w14:paraId="5C3C8695" w14:textId="77777777" w:rsidR="00B41824" w:rsidRPr="004F721D" w:rsidRDefault="00B41824" w:rsidP="004649BE">
            <w:pPr>
              <w:pStyle w:val="RedaliaNormal"/>
              <w:rPr>
                <w:rFonts w:ascii="Catamaran Light" w:hAnsi="Catamaran Light" w:cs="Catamaran Light"/>
                <w:szCs w:val="22"/>
              </w:rPr>
            </w:pPr>
          </w:p>
        </w:tc>
        <w:tc>
          <w:tcPr>
            <w:tcW w:w="4239" w:type="dxa"/>
            <w:gridSpan w:val="3"/>
            <w:tcBorders>
              <w:top w:val="nil"/>
              <w:left w:val="nil"/>
              <w:bottom w:val="nil"/>
              <w:right w:val="nil"/>
            </w:tcBorders>
            <w:shd w:val="pct5" w:color="auto" w:fill="auto"/>
          </w:tcPr>
          <w:p w14:paraId="1903F54C" w14:textId="77777777" w:rsidR="00B41824" w:rsidRPr="004F721D" w:rsidRDefault="00B41824" w:rsidP="004649BE">
            <w:pPr>
              <w:pStyle w:val="RdaliaZonecandidat"/>
              <w:shd w:val="clear" w:color="auto" w:fill="auto"/>
              <w:rPr>
                <w:rFonts w:ascii="Catamaran Light" w:hAnsi="Catamaran Light" w:cs="Catamaran Light"/>
                <w:sz w:val="22"/>
                <w:szCs w:val="22"/>
              </w:rPr>
            </w:pPr>
          </w:p>
        </w:tc>
        <w:tc>
          <w:tcPr>
            <w:tcW w:w="223" w:type="dxa"/>
            <w:tcBorders>
              <w:top w:val="nil"/>
              <w:left w:val="nil"/>
              <w:bottom w:val="nil"/>
              <w:right w:val="single" w:sz="6" w:space="0" w:color="auto"/>
            </w:tcBorders>
          </w:tcPr>
          <w:p w14:paraId="47E61F0E" w14:textId="77777777" w:rsidR="00B41824" w:rsidRPr="004F721D" w:rsidRDefault="00B41824" w:rsidP="004649BE">
            <w:pPr>
              <w:pStyle w:val="RedaliaNormal"/>
              <w:rPr>
                <w:rFonts w:ascii="Catamaran Light" w:hAnsi="Catamaran Light" w:cs="Catamaran Light"/>
                <w:szCs w:val="22"/>
              </w:rPr>
            </w:pPr>
          </w:p>
        </w:tc>
      </w:tr>
      <w:tr w:rsidR="00B41824" w:rsidRPr="004F721D" w14:paraId="155806E4" w14:textId="77777777" w:rsidTr="004649BE">
        <w:tc>
          <w:tcPr>
            <w:tcW w:w="9357" w:type="dxa"/>
            <w:gridSpan w:val="7"/>
            <w:tcBorders>
              <w:top w:val="nil"/>
              <w:left w:val="single" w:sz="6" w:space="0" w:color="auto"/>
              <w:bottom w:val="nil"/>
              <w:right w:val="single" w:sz="6" w:space="0" w:color="auto"/>
            </w:tcBorders>
          </w:tcPr>
          <w:p w14:paraId="1F442BFB" w14:textId="77777777" w:rsidR="00B41824" w:rsidRPr="004F721D" w:rsidRDefault="00B41824" w:rsidP="004649BE">
            <w:pPr>
              <w:pStyle w:val="RedaliaNormal"/>
              <w:rPr>
                <w:rFonts w:ascii="Catamaran Light" w:hAnsi="Catamaran Light" w:cs="Catamaran Light"/>
                <w:szCs w:val="22"/>
              </w:rPr>
            </w:pPr>
          </w:p>
        </w:tc>
      </w:tr>
      <w:tr w:rsidR="00B41824" w:rsidRPr="004F721D" w14:paraId="66D510D5" w14:textId="77777777" w:rsidTr="004649BE">
        <w:tc>
          <w:tcPr>
            <w:tcW w:w="8207" w:type="dxa"/>
            <w:gridSpan w:val="5"/>
            <w:tcBorders>
              <w:top w:val="nil"/>
              <w:left w:val="single" w:sz="6" w:space="0" w:color="auto"/>
              <w:bottom w:val="nil"/>
              <w:right w:val="nil"/>
            </w:tcBorders>
          </w:tcPr>
          <w:p w14:paraId="6D0D0FF9" w14:textId="77777777" w:rsidR="00B41824" w:rsidRPr="004F721D" w:rsidRDefault="00B41824" w:rsidP="004649BE">
            <w:pPr>
              <w:pStyle w:val="RedaliaNormal"/>
              <w:rPr>
                <w:rFonts w:ascii="Catamaran Light" w:hAnsi="Catamaran Light" w:cs="Catamaran Light"/>
                <w:szCs w:val="22"/>
              </w:rPr>
            </w:pPr>
          </w:p>
        </w:tc>
        <w:tc>
          <w:tcPr>
            <w:tcW w:w="1150" w:type="dxa"/>
            <w:gridSpan w:val="2"/>
            <w:tcBorders>
              <w:top w:val="nil"/>
              <w:left w:val="nil"/>
              <w:bottom w:val="nil"/>
              <w:right w:val="single" w:sz="6" w:space="0" w:color="auto"/>
            </w:tcBorders>
          </w:tcPr>
          <w:p w14:paraId="292AB7AC" w14:textId="77777777" w:rsidR="00B41824" w:rsidRPr="004F721D" w:rsidRDefault="00B41824" w:rsidP="004649BE">
            <w:pPr>
              <w:pStyle w:val="RedaliaNormal"/>
              <w:rPr>
                <w:rFonts w:ascii="Catamaran Light" w:hAnsi="Catamaran Light" w:cs="Catamaran Light"/>
                <w:szCs w:val="22"/>
              </w:rPr>
            </w:pPr>
          </w:p>
        </w:tc>
      </w:tr>
      <w:tr w:rsidR="00B41824" w:rsidRPr="004F721D" w14:paraId="715CBFD5" w14:textId="77777777" w:rsidTr="004649BE">
        <w:tc>
          <w:tcPr>
            <w:tcW w:w="9357" w:type="dxa"/>
            <w:gridSpan w:val="7"/>
            <w:tcBorders>
              <w:top w:val="nil"/>
              <w:left w:val="single" w:sz="6" w:space="0" w:color="auto"/>
              <w:bottom w:val="nil"/>
              <w:right w:val="single" w:sz="6" w:space="0" w:color="auto"/>
            </w:tcBorders>
          </w:tcPr>
          <w:p w14:paraId="16F3A2EF" w14:textId="77777777" w:rsidR="00B41824" w:rsidRPr="004F721D" w:rsidRDefault="00B41824" w:rsidP="004649BE">
            <w:pPr>
              <w:pStyle w:val="RedaliaNormal"/>
              <w:rPr>
                <w:rFonts w:ascii="Catamaran Light" w:hAnsi="Catamaran Light" w:cs="Catamaran Light"/>
                <w:b/>
                <w:szCs w:val="22"/>
              </w:rPr>
            </w:pPr>
            <w:r w:rsidRPr="004F721D">
              <w:rPr>
                <w:rFonts w:ascii="Catamaran Light" w:hAnsi="Catamaran Light" w:cs="Catamaran Light"/>
                <w:b/>
                <w:szCs w:val="22"/>
              </w:rPr>
              <w:t>En cas d’envoi en LR/AR (Lettre recommandé avec accusé de réception) :</w:t>
            </w:r>
          </w:p>
          <w:p w14:paraId="1BBE5F5A" w14:textId="77777777" w:rsidR="00B41824" w:rsidRPr="004F721D" w:rsidRDefault="00B41824" w:rsidP="004649BE">
            <w:pPr>
              <w:pStyle w:val="RedaliaNormal"/>
              <w:rPr>
                <w:rFonts w:ascii="Catamaran Light" w:hAnsi="Catamaran Light" w:cs="Catamaran Light"/>
                <w:szCs w:val="22"/>
              </w:rPr>
            </w:pPr>
            <w:r w:rsidRPr="004F721D">
              <w:rPr>
                <w:rFonts w:ascii="Catamaran Light" w:hAnsi="Catamaran Light" w:cs="Catamaran Light"/>
                <w:szCs w:val="22"/>
              </w:rPr>
              <w:t>Coller dans ce cadre l’avis de réception postal, daté et signé par le titulaire (valant date de notification du marché)</w:t>
            </w:r>
          </w:p>
        </w:tc>
      </w:tr>
      <w:tr w:rsidR="00B41824" w:rsidRPr="004F721D" w14:paraId="630DE0DE" w14:textId="77777777" w:rsidTr="004649BE">
        <w:trPr>
          <w:trHeight w:val="1861"/>
        </w:trPr>
        <w:tc>
          <w:tcPr>
            <w:tcW w:w="4031" w:type="dxa"/>
            <w:tcBorders>
              <w:top w:val="nil"/>
              <w:left w:val="single" w:sz="6" w:space="0" w:color="auto"/>
              <w:bottom w:val="single" w:sz="6" w:space="0" w:color="auto"/>
              <w:right w:val="nil"/>
            </w:tcBorders>
          </w:tcPr>
          <w:p w14:paraId="0E383ACE" w14:textId="77777777" w:rsidR="00B41824" w:rsidRPr="004F721D" w:rsidRDefault="00B41824" w:rsidP="004649BE">
            <w:pPr>
              <w:pStyle w:val="RdaliaCondens"/>
              <w:rPr>
                <w:rFonts w:ascii="Catamaran Light" w:hAnsi="Catamaran Light" w:cs="Catamaran Light"/>
                <w:sz w:val="22"/>
                <w:szCs w:val="22"/>
              </w:rPr>
            </w:pPr>
          </w:p>
        </w:tc>
        <w:tc>
          <w:tcPr>
            <w:tcW w:w="1966" w:type="dxa"/>
            <w:gridSpan w:val="3"/>
            <w:tcBorders>
              <w:top w:val="nil"/>
              <w:left w:val="nil"/>
              <w:bottom w:val="single" w:sz="6" w:space="0" w:color="auto"/>
              <w:right w:val="nil"/>
            </w:tcBorders>
          </w:tcPr>
          <w:p w14:paraId="1E349E05" w14:textId="77777777" w:rsidR="00B41824" w:rsidRPr="004F721D" w:rsidRDefault="00B41824" w:rsidP="004649BE">
            <w:pPr>
              <w:pStyle w:val="RdaliaCondens"/>
              <w:rPr>
                <w:rFonts w:ascii="Catamaran Light" w:hAnsi="Catamaran Light" w:cs="Catamaran Light"/>
                <w:sz w:val="22"/>
                <w:szCs w:val="22"/>
              </w:rPr>
            </w:pPr>
          </w:p>
        </w:tc>
        <w:tc>
          <w:tcPr>
            <w:tcW w:w="3360" w:type="dxa"/>
            <w:gridSpan w:val="3"/>
            <w:tcBorders>
              <w:top w:val="nil"/>
              <w:left w:val="nil"/>
              <w:bottom w:val="single" w:sz="6" w:space="0" w:color="auto"/>
              <w:right w:val="single" w:sz="6" w:space="0" w:color="auto"/>
            </w:tcBorders>
          </w:tcPr>
          <w:p w14:paraId="639EED99" w14:textId="77777777" w:rsidR="00B41824" w:rsidRPr="004F721D" w:rsidRDefault="00B41824" w:rsidP="004649BE">
            <w:pPr>
              <w:pStyle w:val="RdaliaCondens"/>
              <w:rPr>
                <w:rFonts w:ascii="Catamaran Light" w:hAnsi="Catamaran Light" w:cs="Catamaran Light"/>
                <w:sz w:val="22"/>
                <w:szCs w:val="22"/>
              </w:rPr>
            </w:pPr>
          </w:p>
        </w:tc>
      </w:tr>
    </w:tbl>
    <w:p w14:paraId="2678A022" w14:textId="77777777" w:rsidR="00B41824" w:rsidRPr="004F721D" w:rsidRDefault="00B41824" w:rsidP="00B41824">
      <w:pPr>
        <w:rPr>
          <w:rFonts w:ascii="Catamaran Light" w:hAnsi="Catamaran Light" w:cs="Catamaran Light"/>
          <w:sz w:val="22"/>
          <w:szCs w:val="22"/>
        </w:rPr>
      </w:pPr>
    </w:p>
    <w:p w14:paraId="7CA3F903" w14:textId="77777777" w:rsidR="00B41824" w:rsidRPr="004F721D" w:rsidRDefault="00B41824" w:rsidP="00B41824">
      <w:pPr>
        <w:rPr>
          <w:rFonts w:ascii="Catamaran Light" w:hAnsi="Catamaran Light" w:cs="Catamaran Light"/>
          <w:sz w:val="22"/>
          <w:szCs w:val="22"/>
        </w:rPr>
      </w:pPr>
    </w:p>
    <w:p w14:paraId="3994DEED" w14:textId="07007502" w:rsidR="002E1EB7" w:rsidRPr="004F721D" w:rsidRDefault="002E1EB7">
      <w:pPr>
        <w:suppressAutoHyphens w:val="0"/>
        <w:rPr>
          <w:rFonts w:ascii="Catamaran Light" w:hAnsi="Catamaran Light" w:cs="Catamaran Light"/>
          <w:sz w:val="22"/>
          <w:szCs w:val="22"/>
        </w:rPr>
      </w:pPr>
      <w:r w:rsidRPr="004F721D">
        <w:rPr>
          <w:rFonts w:ascii="Catamaran Light" w:hAnsi="Catamaran Light" w:cs="Catamaran Light"/>
          <w:sz w:val="22"/>
          <w:szCs w:val="22"/>
        </w:rPr>
        <w:br w:type="page"/>
      </w:r>
    </w:p>
    <w:p w14:paraId="18F9019D" w14:textId="77777777" w:rsidR="002E1EB7" w:rsidRPr="004F721D" w:rsidRDefault="002E1EB7" w:rsidP="002E1EB7">
      <w:pPr>
        <w:spacing w:after="20" w:line="240" w:lineRule="exact"/>
        <w:rPr>
          <w:rFonts w:ascii="Catamaran Light" w:hAnsi="Catamaran Light" w:cs="Catamaran Light"/>
          <w:sz w:val="22"/>
          <w:szCs w:val="22"/>
        </w:rPr>
      </w:pPr>
    </w:p>
    <w:p w14:paraId="23BF9172" w14:textId="77777777" w:rsidR="002E1EB7" w:rsidRPr="004F721D" w:rsidRDefault="002E1EB7" w:rsidP="002E1EB7">
      <w:pPr>
        <w:pStyle w:val="ParagrapheIndent1"/>
        <w:spacing w:line="233" w:lineRule="exact"/>
        <w:ind w:left="20" w:right="20"/>
        <w:jc w:val="both"/>
        <w:rPr>
          <w:rFonts w:ascii="Catamaran Light" w:hAnsi="Catamaran Light" w:cs="Catamaran Light"/>
          <w:color w:val="000000"/>
          <w:sz w:val="22"/>
          <w:szCs w:val="22"/>
          <w:lang w:val="fr-FR"/>
        </w:rPr>
      </w:pPr>
      <w:r w:rsidRPr="004F721D">
        <w:rPr>
          <w:rFonts w:ascii="Catamaran Light" w:hAnsi="Catamaran Light" w:cs="Catamaran Light"/>
          <w:b/>
          <w:color w:val="000000"/>
          <w:sz w:val="22"/>
          <w:szCs w:val="22"/>
          <w:u w:val="single"/>
          <w:lang w:val="fr-FR"/>
        </w:rPr>
        <w:t>NANTISSEMENT OU CESSION DE CREANCES</w:t>
      </w:r>
    </w:p>
    <w:p w14:paraId="073B78BE" w14:textId="77777777" w:rsidR="002E1EB7" w:rsidRPr="004F721D" w:rsidRDefault="002E1EB7" w:rsidP="002E1EB7">
      <w:pPr>
        <w:pStyle w:val="ParagrapheIndent1"/>
        <w:spacing w:line="233" w:lineRule="exact"/>
        <w:ind w:left="20" w:right="20"/>
        <w:jc w:val="both"/>
        <w:rPr>
          <w:rFonts w:ascii="Catamaran Light" w:hAnsi="Catamaran Light" w:cs="Catamaran Light"/>
          <w:color w:val="000000"/>
          <w:sz w:val="22"/>
          <w:szCs w:val="22"/>
          <w:lang w:val="fr-FR"/>
        </w:rPr>
      </w:pPr>
    </w:p>
    <w:p w14:paraId="0F93B897" w14:textId="79F4CCDE" w:rsidR="002E1EB7" w:rsidRDefault="002E1EB7" w:rsidP="002E1EB7">
      <w:pPr>
        <w:pStyle w:val="ParagrapheIndent1"/>
        <w:spacing w:line="233" w:lineRule="exact"/>
        <w:ind w:left="20" w:right="20"/>
        <w:jc w:val="both"/>
        <w:rPr>
          <w:rFonts w:ascii="Catamaran Light" w:hAnsi="Catamaran Light" w:cs="Catamaran Light"/>
          <w:color w:val="000000"/>
          <w:sz w:val="22"/>
          <w:szCs w:val="22"/>
          <w:lang w:val="fr-FR"/>
        </w:rPr>
      </w:pPr>
      <w:r w:rsidRPr="004F721D">
        <w:rPr>
          <w:rFonts w:ascii="Catamaran Light" w:hAnsi="Catamaran Light" w:cs="Catamaran Light"/>
          <w:color w:val="000000"/>
          <w:sz w:val="22"/>
          <w:szCs w:val="22"/>
          <w:lang w:val="fr-FR"/>
        </w:rPr>
        <w:t>Copie délivrée en unique exemplaire pour être remise à l'établissement de crédit en cas de cession ou de nantissement de créance de :</w:t>
      </w:r>
    </w:p>
    <w:p w14:paraId="3F6449A0" w14:textId="77777777" w:rsidR="00F25746" w:rsidRPr="00F25746" w:rsidRDefault="00F25746" w:rsidP="00F25746">
      <w:pPr>
        <w:rPr>
          <w:lang w:eastAsia="en-US"/>
        </w:rPr>
      </w:pPr>
    </w:p>
    <w:tbl>
      <w:tblPr>
        <w:tblW w:w="0" w:type="auto"/>
        <w:tblInd w:w="20" w:type="dxa"/>
        <w:tblLayout w:type="fixed"/>
        <w:tblLook w:val="04A0" w:firstRow="1" w:lastRow="0" w:firstColumn="1" w:lastColumn="0" w:noHBand="0" w:noVBand="1"/>
      </w:tblPr>
      <w:tblGrid>
        <w:gridCol w:w="240"/>
        <w:gridCol w:w="140"/>
        <w:gridCol w:w="8060"/>
      </w:tblGrid>
      <w:tr w:rsidR="002E1EB7" w:rsidRPr="004F721D" w14:paraId="64F35161" w14:textId="77777777" w:rsidTr="004649BE">
        <w:trPr>
          <w:trHeight w:val="240"/>
        </w:trPr>
        <w:sdt>
          <w:sdtPr>
            <w:rPr>
              <w:rFonts w:ascii="Catamaran Light" w:hAnsi="Catamaran Light" w:cs="Catamaran Light"/>
              <w:sz w:val="22"/>
              <w:szCs w:val="22"/>
            </w:rPr>
            <w:id w:val="-2091462921"/>
            <w14:checkbox>
              <w14:checked w14:val="0"/>
              <w14:checkedState w14:val="2612" w14:font="MS Gothic"/>
              <w14:uncheckedState w14:val="2610" w14:font="MS Gothic"/>
            </w14:checkbox>
          </w:sdtPr>
          <w:sdtEndPr/>
          <w:sdtContent>
            <w:tc>
              <w:tcPr>
                <w:tcW w:w="240" w:type="dxa"/>
                <w:tcMar>
                  <w:top w:w="0" w:type="dxa"/>
                  <w:left w:w="0" w:type="dxa"/>
                  <w:bottom w:w="0" w:type="dxa"/>
                  <w:right w:w="0" w:type="dxa"/>
                </w:tcMar>
              </w:tcPr>
              <w:p w14:paraId="311D28BC" w14:textId="2593BD63" w:rsidR="002E1EB7" w:rsidRPr="004F721D" w:rsidRDefault="002E1EB7" w:rsidP="004649BE">
                <w:pPr>
                  <w:rPr>
                    <w:rFonts w:ascii="Catamaran Light" w:hAnsi="Catamaran Light" w:cs="Catamaran Light"/>
                    <w:sz w:val="22"/>
                    <w:szCs w:val="22"/>
                  </w:rPr>
                </w:pPr>
                <w:r w:rsidRPr="004F721D">
                  <w:rPr>
                    <w:rFonts w:ascii="Segoe UI Symbol" w:eastAsia="MS Gothic" w:hAnsi="Segoe UI Symbol" w:cs="Segoe UI Symbol"/>
                    <w:sz w:val="22"/>
                    <w:szCs w:val="22"/>
                  </w:rPr>
                  <w:t>☐</w:t>
                </w:r>
              </w:p>
            </w:tc>
          </w:sdtContent>
        </w:sdt>
        <w:tc>
          <w:tcPr>
            <w:tcW w:w="140" w:type="dxa"/>
            <w:tcMar>
              <w:top w:w="0" w:type="dxa"/>
              <w:left w:w="0" w:type="dxa"/>
              <w:bottom w:w="0" w:type="dxa"/>
              <w:right w:w="0" w:type="dxa"/>
            </w:tcMar>
          </w:tcPr>
          <w:p w14:paraId="46B090C2" w14:textId="77777777" w:rsidR="002E1EB7" w:rsidRPr="004F721D" w:rsidRDefault="002E1EB7" w:rsidP="004649BE">
            <w:pPr>
              <w:rPr>
                <w:rFonts w:ascii="Catamaran Light" w:hAnsi="Catamaran Light" w:cs="Catamaran Light"/>
                <w:sz w:val="22"/>
                <w:szCs w:val="22"/>
              </w:rPr>
            </w:pPr>
          </w:p>
        </w:tc>
        <w:tc>
          <w:tcPr>
            <w:tcW w:w="8060" w:type="dxa"/>
            <w:vMerge w:val="restart"/>
            <w:tcMar>
              <w:top w:w="0" w:type="dxa"/>
              <w:left w:w="0" w:type="dxa"/>
              <w:bottom w:w="0" w:type="dxa"/>
              <w:right w:w="0" w:type="dxa"/>
            </w:tcMar>
          </w:tcPr>
          <w:p w14:paraId="7EAE41DB" w14:textId="77777777" w:rsidR="002E1EB7" w:rsidRPr="004F721D" w:rsidRDefault="002E1EB7" w:rsidP="004649BE">
            <w:pPr>
              <w:pStyle w:val="ParagrapheIndent1"/>
              <w:spacing w:line="233" w:lineRule="exact"/>
              <w:jc w:val="both"/>
              <w:rPr>
                <w:rFonts w:ascii="Catamaran Light" w:hAnsi="Catamaran Light" w:cs="Catamaran Light"/>
                <w:color w:val="000000"/>
                <w:sz w:val="22"/>
                <w:szCs w:val="22"/>
                <w:lang w:val="fr-FR"/>
              </w:rPr>
            </w:pPr>
            <w:r w:rsidRPr="004F721D">
              <w:rPr>
                <w:rFonts w:ascii="Catamaran Light" w:hAnsi="Catamaran Light" w:cs="Catamaran Light"/>
                <w:color w:val="000000"/>
                <w:sz w:val="22"/>
                <w:szCs w:val="22"/>
                <w:lang w:val="fr-FR"/>
              </w:rPr>
              <w:t>La totalité du marché dont le montant est de (indiquer le montant en chiffres et en lettres) :</w:t>
            </w:r>
          </w:p>
          <w:p w14:paraId="7E217786" w14:textId="7B0577B7" w:rsidR="002E1EB7" w:rsidRPr="004F721D" w:rsidRDefault="002E1EB7" w:rsidP="004649BE">
            <w:pPr>
              <w:pStyle w:val="ParagrapheIndent1"/>
              <w:spacing w:line="233" w:lineRule="exact"/>
              <w:jc w:val="both"/>
              <w:rPr>
                <w:rFonts w:ascii="Catamaran Light" w:hAnsi="Catamaran Light" w:cs="Catamaran Light"/>
                <w:color w:val="000000"/>
                <w:sz w:val="22"/>
                <w:szCs w:val="22"/>
                <w:lang w:val="fr-FR"/>
              </w:rPr>
            </w:pPr>
          </w:p>
        </w:tc>
      </w:tr>
      <w:tr w:rsidR="002E1EB7" w:rsidRPr="004F721D" w14:paraId="153997CB" w14:textId="77777777" w:rsidTr="004649BE">
        <w:trPr>
          <w:trHeight w:val="680"/>
        </w:trPr>
        <w:tc>
          <w:tcPr>
            <w:tcW w:w="240" w:type="dxa"/>
            <w:tcMar>
              <w:top w:w="0" w:type="dxa"/>
              <w:left w:w="0" w:type="dxa"/>
              <w:bottom w:w="0" w:type="dxa"/>
              <w:right w:w="0" w:type="dxa"/>
            </w:tcMar>
          </w:tcPr>
          <w:p w14:paraId="6585E043" w14:textId="77777777" w:rsidR="002E1EB7" w:rsidRPr="004F721D" w:rsidRDefault="002E1EB7" w:rsidP="004649BE">
            <w:pPr>
              <w:rPr>
                <w:rFonts w:ascii="Catamaran Light" w:hAnsi="Catamaran Light" w:cs="Catamaran Light"/>
                <w:sz w:val="22"/>
                <w:szCs w:val="22"/>
              </w:rPr>
            </w:pPr>
          </w:p>
        </w:tc>
        <w:tc>
          <w:tcPr>
            <w:tcW w:w="140" w:type="dxa"/>
            <w:tcMar>
              <w:top w:w="0" w:type="dxa"/>
              <w:left w:w="0" w:type="dxa"/>
              <w:bottom w:w="0" w:type="dxa"/>
              <w:right w:w="0" w:type="dxa"/>
            </w:tcMar>
          </w:tcPr>
          <w:p w14:paraId="5BF94500" w14:textId="77777777" w:rsidR="002E1EB7" w:rsidRPr="004F721D" w:rsidRDefault="002E1EB7" w:rsidP="004649BE">
            <w:pPr>
              <w:rPr>
                <w:rFonts w:ascii="Catamaran Light" w:hAnsi="Catamaran Light" w:cs="Catamaran Light"/>
                <w:sz w:val="22"/>
                <w:szCs w:val="22"/>
              </w:rPr>
            </w:pPr>
          </w:p>
        </w:tc>
        <w:tc>
          <w:tcPr>
            <w:tcW w:w="8060" w:type="dxa"/>
            <w:vMerge/>
            <w:tcMar>
              <w:top w:w="0" w:type="dxa"/>
              <w:left w:w="0" w:type="dxa"/>
              <w:bottom w:w="0" w:type="dxa"/>
              <w:right w:w="0" w:type="dxa"/>
            </w:tcMar>
          </w:tcPr>
          <w:p w14:paraId="04D908F7" w14:textId="77777777" w:rsidR="002E1EB7" w:rsidRPr="004F721D" w:rsidRDefault="002E1EB7" w:rsidP="004649BE">
            <w:pPr>
              <w:rPr>
                <w:rFonts w:ascii="Catamaran Light" w:hAnsi="Catamaran Light" w:cs="Catamaran Light"/>
                <w:sz w:val="22"/>
                <w:szCs w:val="22"/>
              </w:rPr>
            </w:pPr>
          </w:p>
        </w:tc>
      </w:tr>
    </w:tbl>
    <w:p w14:paraId="5D80F2BA" w14:textId="77777777" w:rsidR="002E1EB7" w:rsidRPr="004F721D" w:rsidRDefault="002E1EB7" w:rsidP="002E1EB7">
      <w:pPr>
        <w:spacing w:line="240" w:lineRule="exact"/>
        <w:rPr>
          <w:rFonts w:ascii="Catamaran Light" w:hAnsi="Catamaran Light" w:cs="Catamaran Light"/>
          <w:sz w:val="22"/>
          <w:szCs w:val="22"/>
        </w:rPr>
      </w:pPr>
      <w:r w:rsidRPr="004F721D">
        <w:rPr>
          <w:rFonts w:ascii="Catamaran Light" w:hAnsi="Catamaran Light" w:cs="Catamaran Light"/>
          <w:sz w:val="22"/>
          <w:szCs w:val="22"/>
        </w:rPr>
        <w:t xml:space="preserve"> </w:t>
      </w:r>
    </w:p>
    <w:tbl>
      <w:tblPr>
        <w:tblW w:w="10186" w:type="dxa"/>
        <w:tblInd w:w="20" w:type="dxa"/>
        <w:tblLayout w:type="fixed"/>
        <w:tblLook w:val="04A0" w:firstRow="1" w:lastRow="0" w:firstColumn="1" w:lastColumn="0" w:noHBand="0" w:noVBand="1"/>
      </w:tblPr>
      <w:tblGrid>
        <w:gridCol w:w="240"/>
        <w:gridCol w:w="140"/>
        <w:gridCol w:w="9806"/>
      </w:tblGrid>
      <w:tr w:rsidR="002E1EB7" w:rsidRPr="004F721D" w14:paraId="69515521" w14:textId="77777777" w:rsidTr="00E43DE9">
        <w:trPr>
          <w:trHeight w:val="240"/>
        </w:trPr>
        <w:sdt>
          <w:sdtPr>
            <w:rPr>
              <w:rFonts w:ascii="Catamaran Light" w:hAnsi="Catamaran Light" w:cs="Catamaran Light"/>
              <w:sz w:val="22"/>
              <w:szCs w:val="22"/>
            </w:rPr>
            <w:id w:val="-615898550"/>
            <w14:checkbox>
              <w14:checked w14:val="0"/>
              <w14:checkedState w14:val="2612" w14:font="MS Gothic"/>
              <w14:uncheckedState w14:val="2610" w14:font="MS Gothic"/>
            </w14:checkbox>
          </w:sdtPr>
          <w:sdtEndPr/>
          <w:sdtContent>
            <w:tc>
              <w:tcPr>
                <w:tcW w:w="240" w:type="dxa"/>
                <w:tcMar>
                  <w:top w:w="0" w:type="dxa"/>
                  <w:left w:w="0" w:type="dxa"/>
                  <w:bottom w:w="0" w:type="dxa"/>
                  <w:right w:w="0" w:type="dxa"/>
                </w:tcMar>
              </w:tcPr>
              <w:p w14:paraId="36ECBB50" w14:textId="5DAD8C62" w:rsidR="002E1EB7" w:rsidRPr="004F721D" w:rsidRDefault="002E1EB7" w:rsidP="004649BE">
                <w:pPr>
                  <w:rPr>
                    <w:rFonts w:ascii="Catamaran Light" w:hAnsi="Catamaran Light" w:cs="Catamaran Light"/>
                    <w:sz w:val="22"/>
                    <w:szCs w:val="22"/>
                  </w:rPr>
                </w:pPr>
                <w:r w:rsidRPr="004F721D">
                  <w:rPr>
                    <w:rFonts w:ascii="Segoe UI Symbol" w:eastAsia="MS Gothic" w:hAnsi="Segoe UI Symbol" w:cs="Segoe UI Symbol"/>
                    <w:sz w:val="22"/>
                    <w:szCs w:val="22"/>
                  </w:rPr>
                  <w:t>☐</w:t>
                </w:r>
              </w:p>
            </w:tc>
          </w:sdtContent>
        </w:sdt>
        <w:tc>
          <w:tcPr>
            <w:tcW w:w="140" w:type="dxa"/>
            <w:tcMar>
              <w:top w:w="0" w:type="dxa"/>
              <w:left w:w="0" w:type="dxa"/>
              <w:bottom w:w="0" w:type="dxa"/>
              <w:right w:w="0" w:type="dxa"/>
            </w:tcMar>
          </w:tcPr>
          <w:p w14:paraId="32DABB90" w14:textId="77777777" w:rsidR="002E1EB7" w:rsidRPr="004F721D" w:rsidRDefault="002E1EB7" w:rsidP="004649BE">
            <w:pPr>
              <w:rPr>
                <w:rFonts w:ascii="Catamaran Light" w:hAnsi="Catamaran Light" w:cs="Catamaran Light"/>
                <w:sz w:val="22"/>
                <w:szCs w:val="22"/>
              </w:rPr>
            </w:pPr>
          </w:p>
        </w:tc>
        <w:tc>
          <w:tcPr>
            <w:tcW w:w="9806" w:type="dxa"/>
            <w:vMerge w:val="restart"/>
            <w:tcMar>
              <w:top w:w="0" w:type="dxa"/>
              <w:left w:w="0" w:type="dxa"/>
              <w:bottom w:w="0" w:type="dxa"/>
              <w:right w:w="0" w:type="dxa"/>
            </w:tcMar>
          </w:tcPr>
          <w:p w14:paraId="0C5A5271" w14:textId="77777777" w:rsidR="002E1EB7" w:rsidRPr="004F721D" w:rsidRDefault="002E1EB7" w:rsidP="004649BE">
            <w:pPr>
              <w:pStyle w:val="ParagrapheIndent1"/>
              <w:spacing w:line="233" w:lineRule="exact"/>
              <w:jc w:val="both"/>
              <w:rPr>
                <w:rFonts w:ascii="Catamaran Light" w:hAnsi="Catamaran Light" w:cs="Catamaran Light"/>
                <w:color w:val="000000"/>
                <w:sz w:val="22"/>
                <w:szCs w:val="22"/>
                <w:lang w:val="fr-FR"/>
              </w:rPr>
            </w:pPr>
            <w:r w:rsidRPr="004F721D">
              <w:rPr>
                <w:rFonts w:ascii="Catamaran Light" w:hAnsi="Catamaran Light" w:cs="Catamaran Light"/>
                <w:color w:val="000000"/>
                <w:sz w:val="22"/>
                <w:szCs w:val="22"/>
                <w:lang w:val="fr-FR"/>
              </w:rPr>
              <w:t>La totalité du bon de commande n° ........ afférent au marché (indiquer le montant en chiffres et lettres) :</w:t>
            </w:r>
          </w:p>
          <w:p w14:paraId="00196556" w14:textId="1BCEA477" w:rsidR="002E1EB7" w:rsidRPr="004F721D" w:rsidRDefault="002E1EB7" w:rsidP="004649BE">
            <w:pPr>
              <w:pStyle w:val="ParagrapheIndent1"/>
              <w:spacing w:line="233" w:lineRule="exact"/>
              <w:jc w:val="both"/>
              <w:rPr>
                <w:rFonts w:ascii="Catamaran Light" w:hAnsi="Catamaran Light" w:cs="Catamaran Light"/>
                <w:color w:val="000000"/>
                <w:sz w:val="22"/>
                <w:szCs w:val="22"/>
                <w:lang w:val="fr-FR"/>
              </w:rPr>
            </w:pPr>
          </w:p>
        </w:tc>
      </w:tr>
      <w:tr w:rsidR="002E1EB7" w:rsidRPr="004F721D" w14:paraId="6B1682CE" w14:textId="77777777" w:rsidTr="00E43DE9">
        <w:trPr>
          <w:trHeight w:val="680"/>
        </w:trPr>
        <w:tc>
          <w:tcPr>
            <w:tcW w:w="240" w:type="dxa"/>
            <w:tcMar>
              <w:top w:w="0" w:type="dxa"/>
              <w:left w:w="0" w:type="dxa"/>
              <w:bottom w:w="0" w:type="dxa"/>
              <w:right w:w="0" w:type="dxa"/>
            </w:tcMar>
          </w:tcPr>
          <w:p w14:paraId="703BB85D" w14:textId="77777777" w:rsidR="002E1EB7" w:rsidRPr="004F721D" w:rsidRDefault="002E1EB7" w:rsidP="004649BE">
            <w:pPr>
              <w:rPr>
                <w:rFonts w:ascii="Catamaran Light" w:hAnsi="Catamaran Light" w:cs="Catamaran Light"/>
                <w:sz w:val="22"/>
                <w:szCs w:val="22"/>
              </w:rPr>
            </w:pPr>
          </w:p>
        </w:tc>
        <w:tc>
          <w:tcPr>
            <w:tcW w:w="140" w:type="dxa"/>
            <w:tcMar>
              <w:top w:w="0" w:type="dxa"/>
              <w:left w:w="0" w:type="dxa"/>
              <w:bottom w:w="0" w:type="dxa"/>
              <w:right w:w="0" w:type="dxa"/>
            </w:tcMar>
          </w:tcPr>
          <w:p w14:paraId="3E1CCC69" w14:textId="77777777" w:rsidR="002E1EB7" w:rsidRPr="004F721D" w:rsidRDefault="002E1EB7" w:rsidP="004649BE">
            <w:pPr>
              <w:rPr>
                <w:rFonts w:ascii="Catamaran Light" w:hAnsi="Catamaran Light" w:cs="Catamaran Light"/>
                <w:sz w:val="22"/>
                <w:szCs w:val="22"/>
              </w:rPr>
            </w:pPr>
          </w:p>
        </w:tc>
        <w:tc>
          <w:tcPr>
            <w:tcW w:w="9806" w:type="dxa"/>
            <w:vMerge/>
            <w:tcMar>
              <w:top w:w="0" w:type="dxa"/>
              <w:left w:w="0" w:type="dxa"/>
              <w:bottom w:w="0" w:type="dxa"/>
              <w:right w:w="0" w:type="dxa"/>
            </w:tcMar>
          </w:tcPr>
          <w:p w14:paraId="71DA9F19" w14:textId="77777777" w:rsidR="002E1EB7" w:rsidRPr="004F721D" w:rsidRDefault="002E1EB7" w:rsidP="004649BE">
            <w:pPr>
              <w:rPr>
                <w:rFonts w:ascii="Catamaran Light" w:hAnsi="Catamaran Light" w:cs="Catamaran Light"/>
                <w:sz w:val="22"/>
                <w:szCs w:val="22"/>
              </w:rPr>
            </w:pPr>
          </w:p>
        </w:tc>
      </w:tr>
    </w:tbl>
    <w:p w14:paraId="59A51B6F" w14:textId="77777777" w:rsidR="002E1EB7" w:rsidRPr="004F721D" w:rsidRDefault="002E1EB7" w:rsidP="002E1EB7">
      <w:pPr>
        <w:spacing w:line="240" w:lineRule="exact"/>
        <w:rPr>
          <w:rFonts w:ascii="Catamaran Light" w:hAnsi="Catamaran Light" w:cs="Catamaran Light"/>
          <w:sz w:val="22"/>
          <w:szCs w:val="22"/>
        </w:rPr>
      </w:pPr>
      <w:r w:rsidRPr="004F721D">
        <w:rPr>
          <w:rFonts w:ascii="Catamaran Light" w:hAnsi="Catamaran Light" w:cs="Catamaran Light"/>
          <w:sz w:val="22"/>
          <w:szCs w:val="22"/>
        </w:rPr>
        <w:t xml:space="preserve"> </w:t>
      </w:r>
    </w:p>
    <w:tbl>
      <w:tblPr>
        <w:tblW w:w="10186" w:type="dxa"/>
        <w:tblInd w:w="20" w:type="dxa"/>
        <w:tblLayout w:type="fixed"/>
        <w:tblLook w:val="04A0" w:firstRow="1" w:lastRow="0" w:firstColumn="1" w:lastColumn="0" w:noHBand="0" w:noVBand="1"/>
      </w:tblPr>
      <w:tblGrid>
        <w:gridCol w:w="240"/>
        <w:gridCol w:w="140"/>
        <w:gridCol w:w="9806"/>
      </w:tblGrid>
      <w:tr w:rsidR="002E1EB7" w:rsidRPr="004F721D" w14:paraId="3BCCAFA3" w14:textId="77777777" w:rsidTr="00E43DE9">
        <w:trPr>
          <w:trHeight w:val="240"/>
        </w:trPr>
        <w:sdt>
          <w:sdtPr>
            <w:rPr>
              <w:rFonts w:ascii="Catamaran Light" w:hAnsi="Catamaran Light" w:cs="Catamaran Light"/>
              <w:sz w:val="22"/>
              <w:szCs w:val="22"/>
            </w:rPr>
            <w:id w:val="-2102633223"/>
            <w14:checkbox>
              <w14:checked w14:val="0"/>
              <w14:checkedState w14:val="2612" w14:font="MS Gothic"/>
              <w14:uncheckedState w14:val="2610" w14:font="MS Gothic"/>
            </w14:checkbox>
          </w:sdtPr>
          <w:sdtEndPr/>
          <w:sdtContent>
            <w:tc>
              <w:tcPr>
                <w:tcW w:w="240" w:type="dxa"/>
                <w:tcMar>
                  <w:top w:w="0" w:type="dxa"/>
                  <w:left w:w="0" w:type="dxa"/>
                  <w:bottom w:w="0" w:type="dxa"/>
                  <w:right w:w="0" w:type="dxa"/>
                </w:tcMar>
              </w:tcPr>
              <w:p w14:paraId="2E1A623E" w14:textId="0AB72685" w:rsidR="002E1EB7" w:rsidRPr="004F721D" w:rsidRDefault="002E1EB7" w:rsidP="004649BE">
                <w:pPr>
                  <w:rPr>
                    <w:rFonts w:ascii="Catamaran Light" w:hAnsi="Catamaran Light" w:cs="Catamaran Light"/>
                    <w:sz w:val="22"/>
                    <w:szCs w:val="22"/>
                  </w:rPr>
                </w:pPr>
                <w:r w:rsidRPr="004F721D">
                  <w:rPr>
                    <w:rFonts w:ascii="Segoe UI Symbol" w:eastAsia="MS Gothic" w:hAnsi="Segoe UI Symbol" w:cs="Segoe UI Symbol"/>
                    <w:sz w:val="22"/>
                    <w:szCs w:val="22"/>
                  </w:rPr>
                  <w:t>☐</w:t>
                </w:r>
              </w:p>
            </w:tc>
          </w:sdtContent>
        </w:sdt>
        <w:tc>
          <w:tcPr>
            <w:tcW w:w="140" w:type="dxa"/>
            <w:tcMar>
              <w:top w:w="0" w:type="dxa"/>
              <w:left w:w="0" w:type="dxa"/>
              <w:bottom w:w="0" w:type="dxa"/>
              <w:right w:w="0" w:type="dxa"/>
            </w:tcMar>
          </w:tcPr>
          <w:p w14:paraId="4537B419" w14:textId="77777777" w:rsidR="002E1EB7" w:rsidRPr="004F721D" w:rsidRDefault="002E1EB7" w:rsidP="004649BE">
            <w:pPr>
              <w:rPr>
                <w:rFonts w:ascii="Catamaran Light" w:hAnsi="Catamaran Light" w:cs="Catamaran Light"/>
                <w:sz w:val="22"/>
                <w:szCs w:val="22"/>
              </w:rPr>
            </w:pPr>
          </w:p>
        </w:tc>
        <w:tc>
          <w:tcPr>
            <w:tcW w:w="9806" w:type="dxa"/>
            <w:vMerge w:val="restart"/>
            <w:tcMar>
              <w:top w:w="0" w:type="dxa"/>
              <w:left w:w="0" w:type="dxa"/>
              <w:bottom w:w="0" w:type="dxa"/>
              <w:right w:w="0" w:type="dxa"/>
            </w:tcMar>
          </w:tcPr>
          <w:p w14:paraId="0504F92E" w14:textId="77777777" w:rsidR="002E1EB7" w:rsidRPr="004F721D" w:rsidRDefault="002E1EB7" w:rsidP="004649BE">
            <w:pPr>
              <w:pStyle w:val="ParagrapheIndent1"/>
              <w:spacing w:line="233" w:lineRule="exact"/>
              <w:jc w:val="both"/>
              <w:rPr>
                <w:rFonts w:ascii="Catamaran Light" w:hAnsi="Catamaran Light" w:cs="Catamaran Light"/>
                <w:color w:val="000000"/>
                <w:sz w:val="22"/>
                <w:szCs w:val="22"/>
                <w:lang w:val="fr-FR"/>
              </w:rPr>
            </w:pPr>
            <w:r w:rsidRPr="004F721D">
              <w:rPr>
                <w:rFonts w:ascii="Catamaran Light" w:hAnsi="Catamaran Light" w:cs="Catamaran Light"/>
                <w:color w:val="000000"/>
                <w:sz w:val="22"/>
                <w:szCs w:val="22"/>
                <w:lang w:val="fr-FR"/>
              </w:rPr>
              <w:t>La partie des prestations que le titulaire n'envisage pas de confier à des sous-traitants bénéficiant du paiement direct, est évaluée à (indiquer en chiffres et en lettres) :</w:t>
            </w:r>
          </w:p>
          <w:p w14:paraId="2AD801E0" w14:textId="61881BCE" w:rsidR="002E1EB7" w:rsidRPr="004F721D" w:rsidRDefault="002E1EB7" w:rsidP="004649BE">
            <w:pPr>
              <w:pStyle w:val="ParagrapheIndent1"/>
              <w:spacing w:line="233" w:lineRule="exact"/>
              <w:jc w:val="both"/>
              <w:rPr>
                <w:rFonts w:ascii="Catamaran Light" w:hAnsi="Catamaran Light" w:cs="Catamaran Light"/>
                <w:color w:val="000000"/>
                <w:sz w:val="22"/>
                <w:szCs w:val="22"/>
                <w:lang w:val="fr-FR"/>
              </w:rPr>
            </w:pPr>
          </w:p>
        </w:tc>
      </w:tr>
      <w:tr w:rsidR="002E1EB7" w:rsidRPr="004F721D" w14:paraId="235DF392" w14:textId="77777777" w:rsidTr="00E43DE9">
        <w:trPr>
          <w:trHeight w:val="920"/>
        </w:trPr>
        <w:tc>
          <w:tcPr>
            <w:tcW w:w="240" w:type="dxa"/>
            <w:tcMar>
              <w:top w:w="0" w:type="dxa"/>
              <w:left w:w="0" w:type="dxa"/>
              <w:bottom w:w="0" w:type="dxa"/>
              <w:right w:w="0" w:type="dxa"/>
            </w:tcMar>
          </w:tcPr>
          <w:p w14:paraId="367AE212" w14:textId="77777777" w:rsidR="002E1EB7" w:rsidRPr="004F721D" w:rsidRDefault="002E1EB7" w:rsidP="004649BE">
            <w:pPr>
              <w:rPr>
                <w:rFonts w:ascii="Catamaran Light" w:hAnsi="Catamaran Light" w:cs="Catamaran Light"/>
                <w:sz w:val="22"/>
                <w:szCs w:val="22"/>
              </w:rPr>
            </w:pPr>
          </w:p>
        </w:tc>
        <w:tc>
          <w:tcPr>
            <w:tcW w:w="140" w:type="dxa"/>
            <w:tcMar>
              <w:top w:w="0" w:type="dxa"/>
              <w:left w:w="0" w:type="dxa"/>
              <w:bottom w:w="0" w:type="dxa"/>
              <w:right w:w="0" w:type="dxa"/>
            </w:tcMar>
          </w:tcPr>
          <w:p w14:paraId="233FAEEC" w14:textId="77777777" w:rsidR="002E1EB7" w:rsidRPr="004F721D" w:rsidRDefault="002E1EB7" w:rsidP="004649BE">
            <w:pPr>
              <w:rPr>
                <w:rFonts w:ascii="Catamaran Light" w:hAnsi="Catamaran Light" w:cs="Catamaran Light"/>
                <w:sz w:val="22"/>
                <w:szCs w:val="22"/>
              </w:rPr>
            </w:pPr>
          </w:p>
        </w:tc>
        <w:tc>
          <w:tcPr>
            <w:tcW w:w="9806" w:type="dxa"/>
            <w:vMerge/>
            <w:tcMar>
              <w:top w:w="0" w:type="dxa"/>
              <w:left w:w="0" w:type="dxa"/>
              <w:bottom w:w="0" w:type="dxa"/>
              <w:right w:w="0" w:type="dxa"/>
            </w:tcMar>
          </w:tcPr>
          <w:p w14:paraId="5D265A2A" w14:textId="77777777" w:rsidR="002E1EB7" w:rsidRPr="004F721D" w:rsidRDefault="002E1EB7" w:rsidP="004649BE">
            <w:pPr>
              <w:rPr>
                <w:rFonts w:ascii="Catamaran Light" w:hAnsi="Catamaran Light" w:cs="Catamaran Light"/>
                <w:sz w:val="22"/>
                <w:szCs w:val="22"/>
              </w:rPr>
            </w:pPr>
          </w:p>
        </w:tc>
      </w:tr>
    </w:tbl>
    <w:p w14:paraId="6655FA9C" w14:textId="77777777" w:rsidR="002E1EB7" w:rsidRPr="004F721D" w:rsidRDefault="002E1EB7" w:rsidP="002E1EB7">
      <w:pPr>
        <w:spacing w:line="240" w:lineRule="exact"/>
        <w:rPr>
          <w:rFonts w:ascii="Catamaran Light" w:hAnsi="Catamaran Light" w:cs="Catamaran Light"/>
          <w:sz w:val="22"/>
          <w:szCs w:val="22"/>
        </w:rPr>
      </w:pPr>
      <w:r w:rsidRPr="004F721D">
        <w:rPr>
          <w:rFonts w:ascii="Catamaran Light" w:hAnsi="Catamaran Light" w:cs="Catamaran Light"/>
          <w:sz w:val="22"/>
          <w:szCs w:val="22"/>
        </w:rPr>
        <w:t xml:space="preserve"> </w:t>
      </w:r>
    </w:p>
    <w:tbl>
      <w:tblPr>
        <w:tblW w:w="0" w:type="auto"/>
        <w:tblInd w:w="20" w:type="dxa"/>
        <w:tblLayout w:type="fixed"/>
        <w:tblLook w:val="04A0" w:firstRow="1" w:lastRow="0" w:firstColumn="1" w:lastColumn="0" w:noHBand="0" w:noVBand="1"/>
      </w:tblPr>
      <w:tblGrid>
        <w:gridCol w:w="240"/>
        <w:gridCol w:w="140"/>
        <w:gridCol w:w="8060"/>
      </w:tblGrid>
      <w:tr w:rsidR="002E1EB7" w:rsidRPr="004F721D" w14:paraId="3D8B9462" w14:textId="77777777" w:rsidTr="004649BE">
        <w:trPr>
          <w:trHeight w:val="240"/>
        </w:trPr>
        <w:sdt>
          <w:sdtPr>
            <w:rPr>
              <w:rFonts w:ascii="Catamaran Light" w:hAnsi="Catamaran Light" w:cs="Catamaran Light"/>
              <w:sz w:val="22"/>
              <w:szCs w:val="22"/>
            </w:rPr>
            <w:id w:val="-188531229"/>
            <w14:checkbox>
              <w14:checked w14:val="0"/>
              <w14:checkedState w14:val="2612" w14:font="MS Gothic"/>
              <w14:uncheckedState w14:val="2610" w14:font="MS Gothic"/>
            </w14:checkbox>
          </w:sdtPr>
          <w:sdtEndPr/>
          <w:sdtContent>
            <w:tc>
              <w:tcPr>
                <w:tcW w:w="240" w:type="dxa"/>
                <w:tcMar>
                  <w:top w:w="0" w:type="dxa"/>
                  <w:left w:w="0" w:type="dxa"/>
                  <w:bottom w:w="0" w:type="dxa"/>
                  <w:right w:w="0" w:type="dxa"/>
                </w:tcMar>
              </w:tcPr>
              <w:p w14:paraId="0B7C12F5" w14:textId="3D57EC11" w:rsidR="002E1EB7" w:rsidRPr="004F721D" w:rsidRDefault="002E1EB7" w:rsidP="004649BE">
                <w:pPr>
                  <w:rPr>
                    <w:rFonts w:ascii="Catamaran Light" w:hAnsi="Catamaran Light" w:cs="Catamaran Light"/>
                    <w:sz w:val="22"/>
                    <w:szCs w:val="22"/>
                  </w:rPr>
                </w:pPr>
                <w:r w:rsidRPr="004F721D">
                  <w:rPr>
                    <w:rFonts w:ascii="Segoe UI Symbol" w:eastAsia="MS Gothic" w:hAnsi="Segoe UI Symbol" w:cs="Segoe UI Symbol"/>
                    <w:sz w:val="22"/>
                    <w:szCs w:val="22"/>
                  </w:rPr>
                  <w:t>☐</w:t>
                </w:r>
              </w:p>
            </w:tc>
          </w:sdtContent>
        </w:sdt>
        <w:tc>
          <w:tcPr>
            <w:tcW w:w="140" w:type="dxa"/>
            <w:tcMar>
              <w:top w:w="0" w:type="dxa"/>
              <w:left w:w="0" w:type="dxa"/>
              <w:bottom w:w="0" w:type="dxa"/>
              <w:right w:w="0" w:type="dxa"/>
            </w:tcMar>
          </w:tcPr>
          <w:p w14:paraId="31F00424" w14:textId="77777777" w:rsidR="002E1EB7" w:rsidRPr="004F721D" w:rsidRDefault="002E1EB7" w:rsidP="004649BE">
            <w:pPr>
              <w:rPr>
                <w:rFonts w:ascii="Catamaran Light" w:hAnsi="Catamaran Light" w:cs="Catamaran Light"/>
                <w:sz w:val="22"/>
                <w:szCs w:val="22"/>
              </w:rPr>
            </w:pPr>
          </w:p>
        </w:tc>
        <w:tc>
          <w:tcPr>
            <w:tcW w:w="8060" w:type="dxa"/>
            <w:vMerge w:val="restart"/>
            <w:tcMar>
              <w:top w:w="0" w:type="dxa"/>
              <w:left w:w="0" w:type="dxa"/>
              <w:bottom w:w="0" w:type="dxa"/>
              <w:right w:w="0" w:type="dxa"/>
            </w:tcMar>
          </w:tcPr>
          <w:p w14:paraId="5FDBA953" w14:textId="77777777" w:rsidR="002E1EB7" w:rsidRPr="004F721D" w:rsidRDefault="002E1EB7" w:rsidP="004649BE">
            <w:pPr>
              <w:pStyle w:val="ParagrapheIndent1"/>
              <w:spacing w:line="233" w:lineRule="exact"/>
              <w:jc w:val="both"/>
              <w:rPr>
                <w:rFonts w:ascii="Catamaran Light" w:hAnsi="Catamaran Light" w:cs="Catamaran Light"/>
                <w:color w:val="000000"/>
                <w:sz w:val="22"/>
                <w:szCs w:val="22"/>
                <w:lang w:val="fr-FR"/>
              </w:rPr>
            </w:pPr>
            <w:r w:rsidRPr="004F721D">
              <w:rPr>
                <w:rFonts w:ascii="Catamaran Light" w:hAnsi="Catamaran Light" w:cs="Catamaran Light"/>
                <w:color w:val="000000"/>
                <w:sz w:val="22"/>
                <w:szCs w:val="22"/>
                <w:lang w:val="fr-FR"/>
              </w:rPr>
              <w:t>La partie des prestations évaluée à (indiquer le montant en chiffres et en lettres) :</w:t>
            </w:r>
          </w:p>
          <w:p w14:paraId="08FBC39A" w14:textId="3D9F9EFA" w:rsidR="002E1EB7" w:rsidRPr="004F721D" w:rsidRDefault="002E1EB7" w:rsidP="004649BE">
            <w:pPr>
              <w:pStyle w:val="ParagrapheIndent1"/>
              <w:spacing w:line="233" w:lineRule="exact"/>
              <w:jc w:val="both"/>
              <w:rPr>
                <w:rFonts w:ascii="Catamaran Light" w:hAnsi="Catamaran Light" w:cs="Catamaran Light"/>
                <w:color w:val="000000"/>
                <w:sz w:val="22"/>
                <w:szCs w:val="22"/>
                <w:lang w:val="fr-FR"/>
              </w:rPr>
            </w:pPr>
            <w:r w:rsidRPr="004F721D">
              <w:rPr>
                <w:rFonts w:ascii="Catamaran Light" w:hAnsi="Catamaran Light" w:cs="Catamaran Light"/>
                <w:color w:val="000000"/>
                <w:sz w:val="22"/>
                <w:szCs w:val="22"/>
                <w:lang w:val="fr-FR"/>
              </w:rPr>
              <w:t xml:space="preserve">. </w:t>
            </w:r>
          </w:p>
        </w:tc>
      </w:tr>
      <w:tr w:rsidR="002E1EB7" w:rsidRPr="004F721D" w14:paraId="375D5D6D" w14:textId="77777777" w:rsidTr="004649BE">
        <w:trPr>
          <w:trHeight w:val="440"/>
        </w:trPr>
        <w:tc>
          <w:tcPr>
            <w:tcW w:w="240" w:type="dxa"/>
            <w:tcMar>
              <w:top w:w="0" w:type="dxa"/>
              <w:left w:w="0" w:type="dxa"/>
              <w:bottom w:w="0" w:type="dxa"/>
              <w:right w:w="0" w:type="dxa"/>
            </w:tcMar>
          </w:tcPr>
          <w:p w14:paraId="2EC8383D" w14:textId="77777777" w:rsidR="002E1EB7" w:rsidRPr="004F721D" w:rsidRDefault="002E1EB7" w:rsidP="004649BE">
            <w:pPr>
              <w:rPr>
                <w:rFonts w:ascii="Catamaran Light" w:hAnsi="Catamaran Light" w:cs="Catamaran Light"/>
                <w:sz w:val="22"/>
                <w:szCs w:val="22"/>
              </w:rPr>
            </w:pPr>
          </w:p>
        </w:tc>
        <w:tc>
          <w:tcPr>
            <w:tcW w:w="140" w:type="dxa"/>
            <w:tcMar>
              <w:top w:w="0" w:type="dxa"/>
              <w:left w:w="0" w:type="dxa"/>
              <w:bottom w:w="0" w:type="dxa"/>
              <w:right w:w="0" w:type="dxa"/>
            </w:tcMar>
          </w:tcPr>
          <w:p w14:paraId="52223E52" w14:textId="77777777" w:rsidR="002E1EB7" w:rsidRPr="004F721D" w:rsidRDefault="002E1EB7" w:rsidP="004649BE">
            <w:pPr>
              <w:rPr>
                <w:rFonts w:ascii="Catamaran Light" w:hAnsi="Catamaran Light" w:cs="Catamaran Light"/>
                <w:sz w:val="22"/>
                <w:szCs w:val="22"/>
              </w:rPr>
            </w:pPr>
          </w:p>
        </w:tc>
        <w:tc>
          <w:tcPr>
            <w:tcW w:w="8060" w:type="dxa"/>
            <w:vMerge/>
            <w:tcMar>
              <w:top w:w="0" w:type="dxa"/>
              <w:left w:w="0" w:type="dxa"/>
              <w:bottom w:w="0" w:type="dxa"/>
              <w:right w:w="0" w:type="dxa"/>
            </w:tcMar>
          </w:tcPr>
          <w:p w14:paraId="06BDB88B" w14:textId="77777777" w:rsidR="002E1EB7" w:rsidRPr="004F721D" w:rsidRDefault="002E1EB7" w:rsidP="004649BE">
            <w:pPr>
              <w:rPr>
                <w:rFonts w:ascii="Catamaran Light" w:hAnsi="Catamaran Light" w:cs="Catamaran Light"/>
                <w:sz w:val="22"/>
                <w:szCs w:val="22"/>
              </w:rPr>
            </w:pPr>
          </w:p>
        </w:tc>
      </w:tr>
    </w:tbl>
    <w:p w14:paraId="13D5E987" w14:textId="16B22C10" w:rsidR="002E1EB7" w:rsidRPr="004F721D" w:rsidRDefault="002E1EB7" w:rsidP="002E1EB7">
      <w:pPr>
        <w:pStyle w:val="ParagrapheIndent1"/>
        <w:ind w:left="20" w:right="20"/>
        <w:jc w:val="both"/>
        <w:rPr>
          <w:rFonts w:ascii="Catamaran Light" w:hAnsi="Catamaran Light" w:cs="Catamaran Light"/>
          <w:color w:val="000000"/>
          <w:sz w:val="22"/>
          <w:szCs w:val="22"/>
          <w:lang w:val="fr-FR"/>
        </w:rPr>
      </w:pPr>
      <w:r w:rsidRPr="004F721D">
        <w:rPr>
          <w:rFonts w:ascii="Catamaran Light" w:hAnsi="Catamaran Light" w:cs="Catamaran Light"/>
          <w:color w:val="000000"/>
          <w:sz w:val="22"/>
          <w:szCs w:val="22"/>
          <w:lang w:val="fr-FR"/>
        </w:rPr>
        <w:t>et devant être exécutée par :                                          en qualité de :</w:t>
      </w:r>
    </w:p>
    <w:tbl>
      <w:tblPr>
        <w:tblW w:w="0" w:type="auto"/>
        <w:tblInd w:w="20" w:type="dxa"/>
        <w:tblLayout w:type="fixed"/>
        <w:tblLook w:val="04A0" w:firstRow="1" w:lastRow="0" w:firstColumn="1" w:lastColumn="0" w:noHBand="0" w:noVBand="1"/>
      </w:tblPr>
      <w:tblGrid>
        <w:gridCol w:w="140"/>
        <w:gridCol w:w="240"/>
        <w:gridCol w:w="8060"/>
      </w:tblGrid>
      <w:tr w:rsidR="002E1EB7" w:rsidRPr="004F721D" w14:paraId="07F1C7B5" w14:textId="77777777" w:rsidTr="002E1EB7">
        <w:trPr>
          <w:trHeight w:val="240"/>
        </w:trPr>
        <w:tc>
          <w:tcPr>
            <w:tcW w:w="140" w:type="dxa"/>
            <w:tcMar>
              <w:top w:w="0" w:type="dxa"/>
              <w:left w:w="0" w:type="dxa"/>
              <w:bottom w:w="0" w:type="dxa"/>
              <w:right w:w="0" w:type="dxa"/>
            </w:tcMar>
          </w:tcPr>
          <w:p w14:paraId="106CAC19" w14:textId="71082A08" w:rsidR="002E1EB7" w:rsidRPr="004F721D" w:rsidRDefault="002E1EB7" w:rsidP="004649BE">
            <w:pPr>
              <w:rPr>
                <w:rFonts w:ascii="Catamaran Light" w:hAnsi="Catamaran Light" w:cs="Catamaran Light"/>
                <w:sz w:val="22"/>
                <w:szCs w:val="22"/>
              </w:rPr>
            </w:pPr>
          </w:p>
        </w:tc>
        <w:sdt>
          <w:sdtPr>
            <w:rPr>
              <w:rFonts w:ascii="Catamaran Light" w:hAnsi="Catamaran Light" w:cs="Catamaran Light"/>
              <w:sz w:val="22"/>
              <w:szCs w:val="22"/>
            </w:rPr>
            <w:id w:val="670456295"/>
            <w14:checkbox>
              <w14:checked w14:val="0"/>
              <w14:checkedState w14:val="2612" w14:font="MS Gothic"/>
              <w14:uncheckedState w14:val="2610" w14:font="MS Gothic"/>
            </w14:checkbox>
          </w:sdtPr>
          <w:sdtEndPr/>
          <w:sdtContent>
            <w:tc>
              <w:tcPr>
                <w:tcW w:w="240" w:type="dxa"/>
                <w:tcMar>
                  <w:top w:w="0" w:type="dxa"/>
                  <w:left w:w="0" w:type="dxa"/>
                  <w:bottom w:w="0" w:type="dxa"/>
                  <w:right w:w="0" w:type="dxa"/>
                </w:tcMar>
              </w:tcPr>
              <w:p w14:paraId="3412FC92" w14:textId="1B4C3998" w:rsidR="002E1EB7" w:rsidRPr="004F721D" w:rsidRDefault="002E1EB7" w:rsidP="004649BE">
                <w:pPr>
                  <w:rPr>
                    <w:rFonts w:ascii="Catamaran Light" w:hAnsi="Catamaran Light" w:cs="Catamaran Light"/>
                    <w:sz w:val="22"/>
                    <w:szCs w:val="22"/>
                  </w:rPr>
                </w:pPr>
                <w:r w:rsidRPr="004F721D">
                  <w:rPr>
                    <w:rFonts w:ascii="Segoe UI Symbol" w:eastAsia="MS Gothic" w:hAnsi="Segoe UI Symbol" w:cs="Segoe UI Symbol"/>
                    <w:sz w:val="22"/>
                    <w:szCs w:val="22"/>
                  </w:rPr>
                  <w:t>☐</w:t>
                </w:r>
              </w:p>
            </w:tc>
          </w:sdtContent>
        </w:sdt>
        <w:tc>
          <w:tcPr>
            <w:tcW w:w="8060" w:type="dxa"/>
            <w:tcMar>
              <w:top w:w="0" w:type="dxa"/>
              <w:left w:w="0" w:type="dxa"/>
              <w:bottom w:w="0" w:type="dxa"/>
              <w:right w:w="0" w:type="dxa"/>
            </w:tcMar>
          </w:tcPr>
          <w:p w14:paraId="57703D70" w14:textId="77777777" w:rsidR="002E1EB7" w:rsidRPr="004F721D" w:rsidRDefault="002E1EB7" w:rsidP="004649BE">
            <w:pPr>
              <w:pStyle w:val="ParagrapheIndent1"/>
              <w:jc w:val="both"/>
              <w:rPr>
                <w:rFonts w:ascii="Catamaran Light" w:hAnsi="Catamaran Light" w:cs="Catamaran Light"/>
                <w:color w:val="000000"/>
                <w:sz w:val="22"/>
                <w:szCs w:val="22"/>
                <w:lang w:val="fr-FR"/>
              </w:rPr>
            </w:pPr>
            <w:r w:rsidRPr="004F721D">
              <w:rPr>
                <w:rFonts w:ascii="Catamaran Light" w:hAnsi="Catamaran Light" w:cs="Catamaran Light"/>
                <w:color w:val="000000"/>
                <w:sz w:val="22"/>
                <w:szCs w:val="22"/>
                <w:lang w:val="fr-FR"/>
              </w:rPr>
              <w:t>membre d'un groupement d'entreprise</w:t>
            </w:r>
          </w:p>
        </w:tc>
      </w:tr>
      <w:tr w:rsidR="002E1EB7" w:rsidRPr="004F721D" w14:paraId="6FF3E117" w14:textId="77777777" w:rsidTr="002E1EB7">
        <w:trPr>
          <w:trHeight w:val="240"/>
        </w:trPr>
        <w:tc>
          <w:tcPr>
            <w:tcW w:w="140" w:type="dxa"/>
            <w:tcMar>
              <w:top w:w="0" w:type="dxa"/>
              <w:left w:w="0" w:type="dxa"/>
              <w:bottom w:w="0" w:type="dxa"/>
              <w:right w:w="0" w:type="dxa"/>
            </w:tcMar>
          </w:tcPr>
          <w:p w14:paraId="6187324F" w14:textId="61415749" w:rsidR="002E1EB7" w:rsidRPr="004F721D" w:rsidRDefault="002E1EB7" w:rsidP="004649BE">
            <w:pPr>
              <w:rPr>
                <w:rFonts w:ascii="Catamaran Light" w:hAnsi="Catamaran Light" w:cs="Catamaran Light"/>
                <w:sz w:val="22"/>
                <w:szCs w:val="22"/>
              </w:rPr>
            </w:pPr>
          </w:p>
        </w:tc>
        <w:sdt>
          <w:sdtPr>
            <w:rPr>
              <w:rFonts w:ascii="Catamaran Light" w:hAnsi="Catamaran Light" w:cs="Catamaran Light"/>
              <w:sz w:val="22"/>
              <w:szCs w:val="22"/>
            </w:rPr>
            <w:id w:val="-1888565828"/>
            <w14:checkbox>
              <w14:checked w14:val="0"/>
              <w14:checkedState w14:val="2612" w14:font="MS Gothic"/>
              <w14:uncheckedState w14:val="2610" w14:font="MS Gothic"/>
            </w14:checkbox>
          </w:sdtPr>
          <w:sdtEndPr/>
          <w:sdtContent>
            <w:tc>
              <w:tcPr>
                <w:tcW w:w="240" w:type="dxa"/>
                <w:tcMar>
                  <w:top w:w="0" w:type="dxa"/>
                  <w:left w:w="0" w:type="dxa"/>
                  <w:bottom w:w="0" w:type="dxa"/>
                  <w:right w:w="0" w:type="dxa"/>
                </w:tcMar>
              </w:tcPr>
              <w:p w14:paraId="1AA1EC73" w14:textId="11A36C68" w:rsidR="002E1EB7" w:rsidRPr="004F721D" w:rsidRDefault="002E1EB7" w:rsidP="004649BE">
                <w:pPr>
                  <w:rPr>
                    <w:rFonts w:ascii="Catamaran Light" w:hAnsi="Catamaran Light" w:cs="Catamaran Light"/>
                    <w:sz w:val="22"/>
                    <w:szCs w:val="22"/>
                  </w:rPr>
                </w:pPr>
                <w:r w:rsidRPr="004F721D">
                  <w:rPr>
                    <w:rFonts w:ascii="Segoe UI Symbol" w:eastAsia="MS Gothic" w:hAnsi="Segoe UI Symbol" w:cs="Segoe UI Symbol"/>
                    <w:sz w:val="22"/>
                    <w:szCs w:val="22"/>
                  </w:rPr>
                  <w:t>☐</w:t>
                </w:r>
              </w:p>
            </w:tc>
          </w:sdtContent>
        </w:sdt>
        <w:tc>
          <w:tcPr>
            <w:tcW w:w="8060" w:type="dxa"/>
            <w:tcMar>
              <w:top w:w="0" w:type="dxa"/>
              <w:left w:w="0" w:type="dxa"/>
              <w:bottom w:w="0" w:type="dxa"/>
              <w:right w:w="0" w:type="dxa"/>
            </w:tcMar>
          </w:tcPr>
          <w:p w14:paraId="50F8B2E5" w14:textId="77777777" w:rsidR="002E1EB7" w:rsidRPr="004F721D" w:rsidRDefault="002E1EB7" w:rsidP="004649BE">
            <w:pPr>
              <w:pStyle w:val="ParagrapheIndent1"/>
              <w:jc w:val="both"/>
              <w:rPr>
                <w:rFonts w:ascii="Catamaran Light" w:hAnsi="Catamaran Light" w:cs="Catamaran Light"/>
                <w:color w:val="000000"/>
                <w:sz w:val="22"/>
                <w:szCs w:val="22"/>
                <w:lang w:val="fr-FR"/>
              </w:rPr>
            </w:pPr>
            <w:r w:rsidRPr="004F721D">
              <w:rPr>
                <w:rFonts w:ascii="Catamaran Light" w:hAnsi="Catamaran Light" w:cs="Catamaran Light"/>
                <w:color w:val="000000"/>
                <w:sz w:val="22"/>
                <w:szCs w:val="22"/>
                <w:lang w:val="fr-FR"/>
              </w:rPr>
              <w:t>sous-traitant</w:t>
            </w:r>
          </w:p>
        </w:tc>
      </w:tr>
    </w:tbl>
    <w:p w14:paraId="7A0F30C1" w14:textId="77777777" w:rsidR="002E1EB7" w:rsidRPr="004F721D" w:rsidRDefault="002E1EB7" w:rsidP="002E1EB7">
      <w:pPr>
        <w:spacing w:line="240" w:lineRule="exact"/>
        <w:rPr>
          <w:rFonts w:ascii="Catamaran Light" w:hAnsi="Catamaran Light" w:cs="Catamaran Light"/>
          <w:sz w:val="22"/>
          <w:szCs w:val="22"/>
        </w:rPr>
      </w:pPr>
      <w:r w:rsidRPr="004F721D">
        <w:rPr>
          <w:rFonts w:ascii="Catamaran Light" w:hAnsi="Catamaran Light" w:cs="Catamaran Light"/>
          <w:sz w:val="22"/>
          <w:szCs w:val="22"/>
        </w:rPr>
        <w:t xml:space="preserve"> </w:t>
      </w:r>
    </w:p>
    <w:p w14:paraId="33CE50A1" w14:textId="2F66B73C" w:rsidR="002E1EB7" w:rsidRPr="004F721D" w:rsidRDefault="008209DC" w:rsidP="002E1EB7">
      <w:pPr>
        <w:pStyle w:val="style1010"/>
        <w:spacing w:line="233" w:lineRule="exact"/>
        <w:ind w:left="4111" w:right="40"/>
        <w:rPr>
          <w:rFonts w:ascii="Catamaran Light" w:hAnsi="Catamaran Light" w:cs="Catamaran Light"/>
          <w:color w:val="000000"/>
          <w:sz w:val="22"/>
          <w:szCs w:val="22"/>
          <w:lang w:val="fr-FR"/>
        </w:rPr>
      </w:pPr>
      <w:r w:rsidRPr="004F721D">
        <w:rPr>
          <w:rFonts w:ascii="Catamaran Light" w:hAnsi="Catamaran Light" w:cs="Catamaran Light"/>
          <w:color w:val="000000"/>
          <w:sz w:val="22"/>
          <w:szCs w:val="22"/>
          <w:lang w:val="fr-FR"/>
        </w:rPr>
        <w:tab/>
      </w:r>
      <w:r w:rsidRPr="004F721D">
        <w:rPr>
          <w:rFonts w:ascii="Catamaran Light" w:hAnsi="Catamaran Light" w:cs="Catamaran Light"/>
          <w:color w:val="000000"/>
          <w:sz w:val="22"/>
          <w:szCs w:val="22"/>
          <w:lang w:val="fr-FR"/>
        </w:rPr>
        <w:tab/>
      </w:r>
      <w:r w:rsidR="002E1EB7" w:rsidRPr="004F721D">
        <w:rPr>
          <w:rFonts w:ascii="Catamaran Light" w:hAnsi="Catamaran Light" w:cs="Catamaran Light"/>
          <w:color w:val="000000"/>
          <w:sz w:val="22"/>
          <w:szCs w:val="22"/>
          <w:lang w:val="fr-FR"/>
        </w:rPr>
        <w:t xml:space="preserve">A </w:t>
      </w:r>
      <w:r w:rsidRPr="004F721D">
        <w:rPr>
          <w:rFonts w:ascii="Catamaran Light" w:hAnsi="Catamaran Light" w:cs="Catamaran Light"/>
          <w:color w:val="000000"/>
          <w:sz w:val="22"/>
          <w:szCs w:val="22"/>
          <w:lang w:val="fr-FR"/>
        </w:rPr>
        <w:tab/>
      </w:r>
      <w:r w:rsidRPr="004F721D">
        <w:rPr>
          <w:rFonts w:ascii="Catamaran Light" w:hAnsi="Catamaran Light" w:cs="Catamaran Light"/>
          <w:color w:val="000000"/>
          <w:sz w:val="22"/>
          <w:szCs w:val="22"/>
          <w:lang w:val="fr-FR"/>
        </w:rPr>
        <w:tab/>
      </w:r>
      <w:r w:rsidRPr="004F721D">
        <w:rPr>
          <w:rFonts w:ascii="Catamaran Light" w:hAnsi="Catamaran Light" w:cs="Catamaran Light"/>
          <w:color w:val="000000"/>
          <w:sz w:val="22"/>
          <w:szCs w:val="22"/>
          <w:lang w:val="fr-FR"/>
        </w:rPr>
        <w:tab/>
      </w:r>
      <w:r w:rsidRPr="004F721D">
        <w:rPr>
          <w:rFonts w:ascii="Catamaran Light" w:hAnsi="Catamaran Light" w:cs="Catamaran Light"/>
          <w:color w:val="000000"/>
          <w:sz w:val="22"/>
          <w:szCs w:val="22"/>
          <w:lang w:val="fr-FR"/>
        </w:rPr>
        <w:tab/>
        <w:t>Le</w:t>
      </w:r>
    </w:p>
    <w:p w14:paraId="0CF7F55A" w14:textId="30C6193F" w:rsidR="002E1EB7" w:rsidRPr="004F721D" w:rsidRDefault="002E1EB7" w:rsidP="008209DC">
      <w:pPr>
        <w:pStyle w:val="style1010"/>
        <w:spacing w:line="233" w:lineRule="exact"/>
        <w:ind w:left="4962" w:right="40"/>
        <w:jc w:val="both"/>
        <w:rPr>
          <w:rFonts w:ascii="Catamaran Light" w:hAnsi="Catamaran Light" w:cs="Catamaran Light"/>
          <w:color w:val="000000"/>
          <w:sz w:val="22"/>
          <w:szCs w:val="22"/>
          <w:lang w:val="fr-FR"/>
        </w:rPr>
      </w:pPr>
    </w:p>
    <w:p w14:paraId="1F8C2E67" w14:textId="77777777" w:rsidR="002E1EB7" w:rsidRPr="004F721D" w:rsidRDefault="002E1EB7" w:rsidP="002E1EB7">
      <w:pPr>
        <w:pStyle w:val="style1010"/>
        <w:spacing w:line="233" w:lineRule="exact"/>
        <w:ind w:left="20" w:right="40"/>
        <w:jc w:val="center"/>
        <w:rPr>
          <w:rFonts w:ascii="Catamaran Light" w:hAnsi="Catamaran Light" w:cs="Catamaran Light"/>
          <w:color w:val="000000"/>
          <w:sz w:val="22"/>
          <w:szCs w:val="22"/>
          <w:lang w:val="fr-FR"/>
        </w:rPr>
      </w:pPr>
    </w:p>
    <w:p w14:paraId="50F4C15D" w14:textId="6836C6CE" w:rsidR="008209DC" w:rsidRPr="004F721D" w:rsidRDefault="002E1EB7" w:rsidP="008209DC">
      <w:pPr>
        <w:pStyle w:val="style1010"/>
        <w:spacing w:line="233" w:lineRule="exact"/>
        <w:ind w:left="4962" w:right="40"/>
        <w:jc w:val="both"/>
        <w:rPr>
          <w:rFonts w:ascii="Catamaran Light" w:hAnsi="Catamaran Light" w:cs="Catamaran Light"/>
          <w:sz w:val="22"/>
          <w:szCs w:val="22"/>
        </w:rPr>
      </w:pPr>
      <w:r w:rsidRPr="004F721D">
        <w:rPr>
          <w:rFonts w:ascii="Catamaran Light" w:hAnsi="Catamaran Light" w:cs="Catamaran Light"/>
          <w:b/>
          <w:color w:val="000000"/>
          <w:sz w:val="22"/>
          <w:szCs w:val="22"/>
          <w:lang w:val="fr-FR"/>
        </w:rPr>
        <w:t>Signat</w:t>
      </w:r>
      <w:r w:rsidR="008209DC" w:rsidRPr="004F721D">
        <w:rPr>
          <w:rFonts w:ascii="Catamaran Light" w:hAnsi="Catamaran Light" w:cs="Catamaran Light"/>
          <w:b/>
          <w:color w:val="000000"/>
          <w:sz w:val="22"/>
          <w:szCs w:val="22"/>
          <w:lang w:val="fr-FR"/>
        </w:rPr>
        <w:t>ure</w:t>
      </w:r>
    </w:p>
    <w:sectPr w:rsidR="008209DC" w:rsidRPr="004F721D" w:rsidSect="00F71A73">
      <w:footerReference w:type="default" r:id="rId17"/>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A2273" w14:textId="77777777" w:rsidR="004649BE" w:rsidRDefault="004649BE">
      <w:r>
        <w:separator/>
      </w:r>
    </w:p>
  </w:endnote>
  <w:endnote w:type="continuationSeparator" w:id="0">
    <w:p w14:paraId="274554A9" w14:textId="77777777" w:rsidR="004649BE" w:rsidRDefault="0046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ork Sans">
    <w:altName w:val="Calibri"/>
    <w:charset w:val="00"/>
    <w:family w:val="auto"/>
    <w:pitch w:val="variable"/>
    <w:sig w:usb0="A00000FF" w:usb1="5000E07B" w:usb2="00000000" w:usb3="00000000" w:csb0="00000193" w:csb1="00000000"/>
  </w:font>
  <w:font w:name="Catamaran Light">
    <w:altName w:val="Vijaya"/>
    <w:panose1 w:val="00000400000000000000"/>
    <w:charset w:val="00"/>
    <w:family w:val="auto"/>
    <w:pitch w:val="variable"/>
    <w:sig w:usb0="001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IQE Hlv Cond">
    <w:altName w:val="Calibri"/>
    <w:charset w:val="00"/>
    <w:family w:val="auto"/>
    <w:pitch w:val="variable"/>
    <w:sig w:usb0="00000003" w:usb1="00000000" w:usb2="00000000" w:usb3="00000000" w:csb0="00000001" w:csb1="00000000"/>
  </w:font>
  <w:font w:name="Univers (WN)">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8" w:type="dxa"/>
      <w:tblInd w:w="20" w:type="dxa"/>
      <w:tblLayout w:type="fixed"/>
      <w:tblLook w:val="04A0" w:firstRow="1" w:lastRow="0" w:firstColumn="1" w:lastColumn="0" w:noHBand="0" w:noVBand="1"/>
    </w:tblPr>
    <w:tblGrid>
      <w:gridCol w:w="6208"/>
      <w:gridCol w:w="3860"/>
    </w:tblGrid>
    <w:tr w:rsidR="004649BE" w14:paraId="47A18200" w14:textId="77777777" w:rsidTr="0045698F">
      <w:trPr>
        <w:trHeight w:val="260"/>
      </w:trPr>
      <w:tc>
        <w:tcPr>
          <w:tcW w:w="6208" w:type="dxa"/>
          <w:tcMar>
            <w:top w:w="0" w:type="dxa"/>
            <w:left w:w="0" w:type="dxa"/>
            <w:bottom w:w="0" w:type="dxa"/>
            <w:right w:w="0" w:type="dxa"/>
          </w:tcMar>
          <w:vAlign w:val="center"/>
        </w:tcPr>
        <w:p w14:paraId="22DF3C43" w14:textId="537C0CFF" w:rsidR="004649BE" w:rsidRPr="00EB7911" w:rsidRDefault="004649BE" w:rsidP="004649BE">
          <w:pPr>
            <w:pStyle w:val="PiedDePage0"/>
            <w:rPr>
              <w:rFonts w:ascii="Arial" w:hAnsi="Arial" w:cs="Arial"/>
              <w:color w:val="000000"/>
              <w:lang w:val="fr-FR"/>
            </w:rPr>
          </w:pPr>
          <w:r>
            <w:rPr>
              <w:rFonts w:ascii="Arial" w:hAnsi="Arial" w:cs="Arial"/>
              <w:color w:val="000000"/>
              <w:lang w:val="fr-FR"/>
            </w:rPr>
            <w:t>Travaux de désamiantage et déconstruction du COSEC existant</w:t>
          </w:r>
        </w:p>
      </w:tc>
      <w:tc>
        <w:tcPr>
          <w:tcW w:w="3860" w:type="dxa"/>
          <w:tcMar>
            <w:top w:w="0" w:type="dxa"/>
            <w:left w:w="0" w:type="dxa"/>
            <w:bottom w:w="0" w:type="dxa"/>
            <w:right w:w="0" w:type="dxa"/>
          </w:tcMar>
          <w:vAlign w:val="center"/>
        </w:tcPr>
        <w:p w14:paraId="69178DA2" w14:textId="77777777" w:rsidR="004649BE" w:rsidRDefault="004649BE">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noProof/>
              <w:color w:val="000000"/>
              <w:lang w:val="fr-FR"/>
            </w:rPr>
            <w:t>10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D4BF3" w14:textId="77777777" w:rsidR="004649BE" w:rsidRDefault="004649BE">
      <w:r>
        <w:separator/>
      </w:r>
    </w:p>
  </w:footnote>
  <w:footnote w:type="continuationSeparator" w:id="0">
    <w:p w14:paraId="31E4CFD5" w14:textId="77777777" w:rsidR="004649BE" w:rsidRDefault="004649BE">
      <w:r>
        <w:continuationSeparator/>
      </w:r>
    </w:p>
  </w:footnote>
  <w:footnote w:id="1">
    <w:p w14:paraId="03DC0F76" w14:textId="77777777" w:rsidR="004649BE" w:rsidRDefault="004649BE" w:rsidP="0045698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40DB571" w14:textId="77777777" w:rsidR="004649BE" w:rsidRDefault="004649BE" w:rsidP="00B5290A">
      <w:pPr>
        <w:pStyle w:val="Notedebasdepage"/>
      </w:pPr>
      <w:r>
        <w:rPr>
          <w:rStyle w:val="Appelnotedebasdep"/>
          <w:rFonts w:cs="Univers (WN)"/>
        </w:rPr>
        <w:footnoteRef/>
      </w:r>
      <w:r>
        <w:t xml:space="preserve"> </w:t>
      </w:r>
      <w:r>
        <w:rPr>
          <w:rFonts w:ascii="Arial" w:hAnsi="Arial" w:cs="Arial"/>
          <w:sz w:val="14"/>
          <w:szCs w:val="14"/>
        </w:rPr>
        <w:t>Si les prix doivent prendre la forme d'une liste, créer une annexe financière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8752167"/>
    <w:multiLevelType w:val="hybridMultilevel"/>
    <w:tmpl w:val="F580D7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1A65C81"/>
    <w:multiLevelType w:val="hybridMultilevel"/>
    <w:tmpl w:val="344EF880"/>
    <w:lvl w:ilvl="0" w:tplc="453C7B64">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530C54"/>
    <w:multiLevelType w:val="hybridMultilevel"/>
    <w:tmpl w:val="2F52D0C8"/>
    <w:lvl w:ilvl="0" w:tplc="453C7B64">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01DD6"/>
    <w:multiLevelType w:val="hybridMultilevel"/>
    <w:tmpl w:val="AA9A42B4"/>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3">
      <w:start w:val="1"/>
      <w:numFmt w:val="bullet"/>
      <w:lvlText w:val="o"/>
      <w:lvlJc w:val="left"/>
      <w:pPr>
        <w:ind w:left="3011" w:hanging="360"/>
      </w:pPr>
      <w:rPr>
        <w:rFonts w:ascii="Courier New" w:hAnsi="Courier New" w:cs="Courier New"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12D81BD5"/>
    <w:multiLevelType w:val="hybridMultilevel"/>
    <w:tmpl w:val="527A98F8"/>
    <w:lvl w:ilvl="0" w:tplc="CF7A0FFA">
      <w:start w:val="1"/>
      <w:numFmt w:val="lowerLetter"/>
      <w:pStyle w:val="titre20"/>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8FA5CAC"/>
    <w:multiLevelType w:val="hybridMultilevel"/>
    <w:tmpl w:val="F63CF250"/>
    <w:lvl w:ilvl="0" w:tplc="974A9390">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A264E81"/>
    <w:multiLevelType w:val="hybridMultilevel"/>
    <w:tmpl w:val="A970A3A4"/>
    <w:lvl w:ilvl="0" w:tplc="974A9390">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0" w15:restartNumberingAfterBreak="0">
    <w:nsid w:val="21962C14"/>
    <w:multiLevelType w:val="hybridMultilevel"/>
    <w:tmpl w:val="6572497E"/>
    <w:lvl w:ilvl="0" w:tplc="5662489E">
      <w:start w:val="1"/>
      <w:numFmt w:val="bullet"/>
      <w:lvlText w:val="-"/>
      <w:lvlJc w:val="left"/>
      <w:pPr>
        <w:ind w:left="720" w:hanging="360"/>
      </w:pPr>
      <w:rPr>
        <w:rFonts w:ascii="Work Sans" w:eastAsia="Times New Roman" w:hAnsi="Work San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009A3"/>
    <w:multiLevelType w:val="hybridMultilevel"/>
    <w:tmpl w:val="D9EA712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2E8552F7"/>
    <w:multiLevelType w:val="hybridMultilevel"/>
    <w:tmpl w:val="07E07E66"/>
    <w:lvl w:ilvl="0" w:tplc="3C109632">
      <w:numFmt w:val="bullet"/>
      <w:lvlText w:val="-"/>
      <w:lvlJc w:val="left"/>
      <w:pPr>
        <w:ind w:left="1080" w:hanging="360"/>
      </w:pPr>
      <w:rPr>
        <w:rFonts w:ascii="Catamaran Light" w:eastAsiaTheme="minorHAnsi" w:hAnsi="Catamaran Light" w:cs="Catamaran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0FE4C58"/>
    <w:multiLevelType w:val="hybridMultilevel"/>
    <w:tmpl w:val="23A497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AE0190"/>
    <w:multiLevelType w:val="hybridMultilevel"/>
    <w:tmpl w:val="0B8C6BD4"/>
    <w:lvl w:ilvl="0" w:tplc="E848D39E">
      <w:numFmt w:val="bullet"/>
      <w:lvlText w:val="-"/>
      <w:lvlJc w:val="left"/>
      <w:pPr>
        <w:ind w:left="1212" w:hanging="360"/>
      </w:pPr>
      <w:rPr>
        <w:rFonts w:ascii="Arial" w:eastAsia="Times New Roman" w:hAnsi="Arial" w:cs="Arial" w:hint="default"/>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16" w15:restartNumberingAfterBreak="0">
    <w:nsid w:val="414C379D"/>
    <w:multiLevelType w:val="multilevel"/>
    <w:tmpl w:val="9C561670"/>
    <w:lvl w:ilvl="0">
      <w:start w:val="1"/>
      <w:numFmt w:val="bullet"/>
      <w:pStyle w:val="RdaliaRetraitniveau1"/>
      <w:lvlText w:val="-"/>
      <w:lvlJc w:val="left"/>
      <w:pPr>
        <w:tabs>
          <w:tab w:val="num" w:pos="720"/>
        </w:tabs>
        <w:ind w:left="720" w:hanging="360"/>
      </w:pPr>
      <w:rPr>
        <w:rFonts w:hAnsi="Tahoma"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448CB"/>
    <w:multiLevelType w:val="hybridMultilevel"/>
    <w:tmpl w:val="5364785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EB6A5D"/>
    <w:multiLevelType w:val="hybridMultilevel"/>
    <w:tmpl w:val="49049658"/>
    <w:lvl w:ilvl="0" w:tplc="BECC2636">
      <w:numFmt w:val="bullet"/>
      <w:lvlText w:val="-"/>
      <w:lvlJc w:val="left"/>
      <w:pPr>
        <w:ind w:left="1211" w:hanging="360"/>
      </w:pPr>
      <w:rPr>
        <w:rFonts w:ascii="Univers" w:eastAsia="Times New Roman" w:hAnsi="Univers" w:cs="Univer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5F6E5624"/>
    <w:multiLevelType w:val="hybridMultilevel"/>
    <w:tmpl w:val="99B2B2E4"/>
    <w:lvl w:ilvl="0" w:tplc="7552381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B021AC"/>
    <w:multiLevelType w:val="hybridMultilevel"/>
    <w:tmpl w:val="B22E195A"/>
    <w:lvl w:ilvl="0" w:tplc="65A6EB48">
      <w:start w:val="10"/>
      <w:numFmt w:val="bullet"/>
      <w:lvlText w:val="-"/>
      <w:lvlJc w:val="left"/>
      <w:pPr>
        <w:ind w:left="927" w:hanging="360"/>
      </w:pPr>
      <w:rPr>
        <w:rFonts w:ascii="Arial" w:eastAsia="Times New Roman" w:hAnsi="Arial" w:cs="Aria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2"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63C7A22"/>
    <w:multiLevelType w:val="hybridMultilevel"/>
    <w:tmpl w:val="223186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9966B17"/>
    <w:multiLevelType w:val="hybridMultilevel"/>
    <w:tmpl w:val="ABFA3936"/>
    <w:lvl w:ilvl="0" w:tplc="14A8C13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072775"/>
    <w:multiLevelType w:val="hybridMultilevel"/>
    <w:tmpl w:val="D12AE96C"/>
    <w:lvl w:ilvl="0" w:tplc="2098D340">
      <w:numFmt w:val="bullet"/>
      <w:lvlText w:val=""/>
      <w:lvlJc w:val="left"/>
      <w:pPr>
        <w:ind w:left="720" w:hanging="360"/>
      </w:pPr>
      <w:rPr>
        <w:rFonts w:ascii="Symbol" w:eastAsia="Times New Roman" w:hAnsi="Symbol" w:cs="Catamaran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BC81CF8"/>
    <w:multiLevelType w:val="hybridMultilevel"/>
    <w:tmpl w:val="2230DEDE"/>
    <w:lvl w:ilvl="0" w:tplc="453C7B64">
      <w:start w:val="1"/>
      <w:numFmt w:val="bullet"/>
      <w:lvlText w:val="-"/>
      <w:lvlJc w:val="left"/>
      <w:pPr>
        <w:ind w:left="1287" w:hanging="360"/>
      </w:pPr>
      <w:rPr>
        <w:rFonts w:ascii="Courier New" w:hAnsi="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75271A4F"/>
    <w:multiLevelType w:val="hybridMultilevel"/>
    <w:tmpl w:val="03ECC3A8"/>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8732D3E"/>
    <w:multiLevelType w:val="hybridMultilevel"/>
    <w:tmpl w:val="1AA205D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69A2C61C">
      <w:numFmt w:val="bullet"/>
      <w:lvlText w:val="-"/>
      <w:lvlJc w:val="left"/>
      <w:pPr>
        <w:ind w:left="2160" w:hanging="360"/>
      </w:pPr>
      <w:rPr>
        <w:rFonts w:ascii="Catamaran Light" w:eastAsia="Trebuchet MS" w:hAnsi="Catamaran Light" w:cs="Catamaran Light"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8E2083"/>
    <w:multiLevelType w:val="hybridMultilevel"/>
    <w:tmpl w:val="5F36FFDC"/>
    <w:lvl w:ilvl="0" w:tplc="5662489E">
      <w:start w:val="1"/>
      <w:numFmt w:val="bullet"/>
      <w:lvlText w:val="-"/>
      <w:lvlJc w:val="left"/>
      <w:pPr>
        <w:ind w:left="720" w:hanging="360"/>
      </w:pPr>
      <w:rPr>
        <w:rFonts w:ascii="Work Sans" w:eastAsia="Times New Roman" w:hAnsi="Work Sans" w:cs="Times New Roman" w:hint="default"/>
      </w:rPr>
    </w:lvl>
    <w:lvl w:ilvl="1" w:tplc="040C0003">
      <w:start w:val="1"/>
      <w:numFmt w:val="bullet"/>
      <w:lvlText w:val="o"/>
      <w:lvlJc w:val="left"/>
      <w:pPr>
        <w:ind w:left="1440" w:hanging="360"/>
      </w:pPr>
      <w:rPr>
        <w:rFonts w:ascii="Courier New" w:hAnsi="Courier New" w:cs="Courier New" w:hint="default"/>
      </w:rPr>
    </w:lvl>
    <w:lvl w:ilvl="2" w:tplc="32987E8E">
      <w:numFmt w:val="bullet"/>
      <w:lvlText w:val=""/>
      <w:lvlJc w:val="left"/>
      <w:pPr>
        <w:ind w:left="2160" w:hanging="360"/>
      </w:pPr>
      <w:rPr>
        <w:rFonts w:ascii="Symbol" w:eastAsia="Times New Roman" w:hAnsi="Symbol"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25"/>
  </w:num>
  <w:num w:numId="5">
    <w:abstractNumId w:val="19"/>
  </w:num>
  <w:num w:numId="6">
    <w:abstractNumId w:val="18"/>
  </w:num>
  <w:num w:numId="7">
    <w:abstractNumId w:val="20"/>
  </w:num>
  <w:num w:numId="8">
    <w:abstractNumId w:val="17"/>
  </w:num>
  <w:num w:numId="9">
    <w:abstractNumId w:val="16"/>
  </w:num>
  <w:num w:numId="10">
    <w:abstractNumId w:val="21"/>
  </w:num>
  <w:num w:numId="11">
    <w:abstractNumId w:val="15"/>
  </w:num>
  <w:num w:numId="12">
    <w:abstractNumId w:val="22"/>
  </w:num>
  <w:num w:numId="13">
    <w:abstractNumId w:val="29"/>
  </w:num>
  <w:num w:numId="14">
    <w:abstractNumId w:val="14"/>
  </w:num>
  <w:num w:numId="15">
    <w:abstractNumId w:val="13"/>
  </w:num>
  <w:num w:numId="16">
    <w:abstractNumId w:val="12"/>
  </w:num>
  <w:num w:numId="17">
    <w:abstractNumId w:val="8"/>
  </w:num>
  <w:num w:numId="18">
    <w:abstractNumId w:val="9"/>
  </w:num>
  <w:num w:numId="19">
    <w:abstractNumId w:val="10"/>
  </w:num>
  <w:num w:numId="20">
    <w:abstractNumId w:val="30"/>
  </w:num>
  <w:num w:numId="21">
    <w:abstractNumId w:val="6"/>
  </w:num>
  <w:num w:numId="22">
    <w:abstractNumId w:val="7"/>
  </w:num>
  <w:num w:numId="23">
    <w:abstractNumId w:val="26"/>
  </w:num>
  <w:num w:numId="24">
    <w:abstractNumId w:val="24"/>
  </w:num>
  <w:num w:numId="25">
    <w:abstractNumId w:val="0"/>
  </w:num>
  <w:num w:numId="26">
    <w:abstractNumId w:val="27"/>
  </w:num>
  <w:num w:numId="27">
    <w:abstractNumId w:val="23"/>
  </w:num>
  <w:num w:numId="28">
    <w:abstractNumId w:val="11"/>
  </w:num>
  <w:num w:numId="29">
    <w:abstractNumId w:val="5"/>
  </w:num>
  <w:num w:numId="30">
    <w:abstractNumId w:val="4"/>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6EE4"/>
    <w:rsid w:val="0001707F"/>
    <w:rsid w:val="00020428"/>
    <w:rsid w:val="00036500"/>
    <w:rsid w:val="00041F02"/>
    <w:rsid w:val="00061E7F"/>
    <w:rsid w:val="00066678"/>
    <w:rsid w:val="000A07F4"/>
    <w:rsid w:val="000A2E05"/>
    <w:rsid w:val="000C1DE6"/>
    <w:rsid w:val="000C237E"/>
    <w:rsid w:val="000C2468"/>
    <w:rsid w:val="000C57C3"/>
    <w:rsid w:val="000C71D1"/>
    <w:rsid w:val="000E0020"/>
    <w:rsid w:val="000E59C3"/>
    <w:rsid w:val="000F367B"/>
    <w:rsid w:val="001075CF"/>
    <w:rsid w:val="00107F09"/>
    <w:rsid w:val="00113C3D"/>
    <w:rsid w:val="001176BB"/>
    <w:rsid w:val="00130831"/>
    <w:rsid w:val="00143614"/>
    <w:rsid w:val="00164B95"/>
    <w:rsid w:val="00166B56"/>
    <w:rsid w:val="00171BB0"/>
    <w:rsid w:val="00175CD3"/>
    <w:rsid w:val="00184066"/>
    <w:rsid w:val="00197ACA"/>
    <w:rsid w:val="001B4887"/>
    <w:rsid w:val="001C081B"/>
    <w:rsid w:val="001C40C0"/>
    <w:rsid w:val="001C4132"/>
    <w:rsid w:val="001C733C"/>
    <w:rsid w:val="001D040B"/>
    <w:rsid w:val="001D13F9"/>
    <w:rsid w:val="001D2020"/>
    <w:rsid w:val="001E27A2"/>
    <w:rsid w:val="001F5CFE"/>
    <w:rsid w:val="0020243A"/>
    <w:rsid w:val="002059D0"/>
    <w:rsid w:val="0021527A"/>
    <w:rsid w:val="0021797C"/>
    <w:rsid w:val="00225A1A"/>
    <w:rsid w:val="00246F77"/>
    <w:rsid w:val="00252577"/>
    <w:rsid w:val="00255B5F"/>
    <w:rsid w:val="00262071"/>
    <w:rsid w:val="002704B7"/>
    <w:rsid w:val="00284802"/>
    <w:rsid w:val="0028690D"/>
    <w:rsid w:val="002904AF"/>
    <w:rsid w:val="002C2CA3"/>
    <w:rsid w:val="002C4B3E"/>
    <w:rsid w:val="002C65F3"/>
    <w:rsid w:val="002C79D6"/>
    <w:rsid w:val="002C7B21"/>
    <w:rsid w:val="002D71E4"/>
    <w:rsid w:val="002E1388"/>
    <w:rsid w:val="002E1EB7"/>
    <w:rsid w:val="002E7E5F"/>
    <w:rsid w:val="002F6E4A"/>
    <w:rsid w:val="0030046E"/>
    <w:rsid w:val="0030438E"/>
    <w:rsid w:val="00332B12"/>
    <w:rsid w:val="00336014"/>
    <w:rsid w:val="00344593"/>
    <w:rsid w:val="00347001"/>
    <w:rsid w:val="00354C04"/>
    <w:rsid w:val="00374D39"/>
    <w:rsid w:val="00385E76"/>
    <w:rsid w:val="0039519A"/>
    <w:rsid w:val="00395390"/>
    <w:rsid w:val="00396200"/>
    <w:rsid w:val="003966A6"/>
    <w:rsid w:val="003B68A1"/>
    <w:rsid w:val="003C7421"/>
    <w:rsid w:val="003D5F8C"/>
    <w:rsid w:val="003D73E8"/>
    <w:rsid w:val="003E2341"/>
    <w:rsid w:val="00433CAC"/>
    <w:rsid w:val="0043706E"/>
    <w:rsid w:val="0044597F"/>
    <w:rsid w:val="00451CCD"/>
    <w:rsid w:val="0045698F"/>
    <w:rsid w:val="004649BE"/>
    <w:rsid w:val="00464D55"/>
    <w:rsid w:val="004761B9"/>
    <w:rsid w:val="004772AD"/>
    <w:rsid w:val="004A0C30"/>
    <w:rsid w:val="004A2E64"/>
    <w:rsid w:val="004A5057"/>
    <w:rsid w:val="004A5564"/>
    <w:rsid w:val="004A7169"/>
    <w:rsid w:val="004B4DBC"/>
    <w:rsid w:val="004B5893"/>
    <w:rsid w:val="004C056F"/>
    <w:rsid w:val="004D20EA"/>
    <w:rsid w:val="004D21F6"/>
    <w:rsid w:val="004E54BD"/>
    <w:rsid w:val="004E75A6"/>
    <w:rsid w:val="004F4AB3"/>
    <w:rsid w:val="004F721D"/>
    <w:rsid w:val="00514DAF"/>
    <w:rsid w:val="00532EC7"/>
    <w:rsid w:val="00536052"/>
    <w:rsid w:val="00541CA3"/>
    <w:rsid w:val="00552817"/>
    <w:rsid w:val="005546A9"/>
    <w:rsid w:val="005846FB"/>
    <w:rsid w:val="00596FCF"/>
    <w:rsid w:val="005A4A3B"/>
    <w:rsid w:val="005A4CB5"/>
    <w:rsid w:val="005B4BB3"/>
    <w:rsid w:val="005D182D"/>
    <w:rsid w:val="005D4229"/>
    <w:rsid w:val="00606F88"/>
    <w:rsid w:val="0061068C"/>
    <w:rsid w:val="006276C6"/>
    <w:rsid w:val="0064560F"/>
    <w:rsid w:val="006507B5"/>
    <w:rsid w:val="00656ADA"/>
    <w:rsid w:val="00660727"/>
    <w:rsid w:val="00662CCA"/>
    <w:rsid w:val="006820CE"/>
    <w:rsid w:val="006A7EB2"/>
    <w:rsid w:val="006C4338"/>
    <w:rsid w:val="006E7D2C"/>
    <w:rsid w:val="006F3DF9"/>
    <w:rsid w:val="006F6CFB"/>
    <w:rsid w:val="00702A7F"/>
    <w:rsid w:val="007060E5"/>
    <w:rsid w:val="00710FD6"/>
    <w:rsid w:val="00722DB7"/>
    <w:rsid w:val="00725BA0"/>
    <w:rsid w:val="00740798"/>
    <w:rsid w:val="00743E97"/>
    <w:rsid w:val="0075660B"/>
    <w:rsid w:val="007570D4"/>
    <w:rsid w:val="00757151"/>
    <w:rsid w:val="0076131F"/>
    <w:rsid w:val="007643E1"/>
    <w:rsid w:val="00786A5D"/>
    <w:rsid w:val="007909E0"/>
    <w:rsid w:val="00797263"/>
    <w:rsid w:val="0079785C"/>
    <w:rsid w:val="007C0B24"/>
    <w:rsid w:val="007D3B2F"/>
    <w:rsid w:val="007D4DCA"/>
    <w:rsid w:val="007D7A65"/>
    <w:rsid w:val="007E5ECB"/>
    <w:rsid w:val="007F68A6"/>
    <w:rsid w:val="008052CC"/>
    <w:rsid w:val="008160AB"/>
    <w:rsid w:val="008209DC"/>
    <w:rsid w:val="0083205E"/>
    <w:rsid w:val="008330CC"/>
    <w:rsid w:val="00833D74"/>
    <w:rsid w:val="00841583"/>
    <w:rsid w:val="00843FAB"/>
    <w:rsid w:val="00844DAA"/>
    <w:rsid w:val="00861BE5"/>
    <w:rsid w:val="00863D4D"/>
    <w:rsid w:val="008703F4"/>
    <w:rsid w:val="00870A97"/>
    <w:rsid w:val="00894C3A"/>
    <w:rsid w:val="008D783E"/>
    <w:rsid w:val="008F208B"/>
    <w:rsid w:val="008F36CE"/>
    <w:rsid w:val="008F463E"/>
    <w:rsid w:val="008F5A05"/>
    <w:rsid w:val="00902C1A"/>
    <w:rsid w:val="00911C6E"/>
    <w:rsid w:val="009121DD"/>
    <w:rsid w:val="00920B51"/>
    <w:rsid w:val="00932086"/>
    <w:rsid w:val="00934503"/>
    <w:rsid w:val="00936DB3"/>
    <w:rsid w:val="009400AB"/>
    <w:rsid w:val="00940DEF"/>
    <w:rsid w:val="009416DB"/>
    <w:rsid w:val="00951768"/>
    <w:rsid w:val="00970CA1"/>
    <w:rsid w:val="00970D63"/>
    <w:rsid w:val="009765FE"/>
    <w:rsid w:val="00981FC0"/>
    <w:rsid w:val="00983FF3"/>
    <w:rsid w:val="00985E6D"/>
    <w:rsid w:val="00987C72"/>
    <w:rsid w:val="009A6147"/>
    <w:rsid w:val="009B1CD0"/>
    <w:rsid w:val="009B45B9"/>
    <w:rsid w:val="009B5E3F"/>
    <w:rsid w:val="009B6FF2"/>
    <w:rsid w:val="009E27AB"/>
    <w:rsid w:val="009F7B66"/>
    <w:rsid w:val="00A3640E"/>
    <w:rsid w:val="00A65C04"/>
    <w:rsid w:val="00A720AE"/>
    <w:rsid w:val="00A8111B"/>
    <w:rsid w:val="00A86F5F"/>
    <w:rsid w:val="00AA0726"/>
    <w:rsid w:val="00AA5AAC"/>
    <w:rsid w:val="00AB422E"/>
    <w:rsid w:val="00AE7831"/>
    <w:rsid w:val="00AF1617"/>
    <w:rsid w:val="00B054DA"/>
    <w:rsid w:val="00B245A8"/>
    <w:rsid w:val="00B24D9F"/>
    <w:rsid w:val="00B37AD9"/>
    <w:rsid w:val="00B41824"/>
    <w:rsid w:val="00B5290A"/>
    <w:rsid w:val="00B75F69"/>
    <w:rsid w:val="00B830A9"/>
    <w:rsid w:val="00B87564"/>
    <w:rsid w:val="00B96E16"/>
    <w:rsid w:val="00BA00A5"/>
    <w:rsid w:val="00BA44E5"/>
    <w:rsid w:val="00BB7BDD"/>
    <w:rsid w:val="00BD0561"/>
    <w:rsid w:val="00BD0600"/>
    <w:rsid w:val="00BD2EBB"/>
    <w:rsid w:val="00BE6078"/>
    <w:rsid w:val="00BF6065"/>
    <w:rsid w:val="00C114CC"/>
    <w:rsid w:val="00C1622B"/>
    <w:rsid w:val="00C17C48"/>
    <w:rsid w:val="00C30E86"/>
    <w:rsid w:val="00C316FF"/>
    <w:rsid w:val="00C32AD2"/>
    <w:rsid w:val="00C81A93"/>
    <w:rsid w:val="00C82541"/>
    <w:rsid w:val="00C91060"/>
    <w:rsid w:val="00C911FE"/>
    <w:rsid w:val="00CA4241"/>
    <w:rsid w:val="00CC30EC"/>
    <w:rsid w:val="00CC3DDD"/>
    <w:rsid w:val="00CD185D"/>
    <w:rsid w:val="00CD46CC"/>
    <w:rsid w:val="00CD6711"/>
    <w:rsid w:val="00D208D8"/>
    <w:rsid w:val="00D46BC7"/>
    <w:rsid w:val="00D54508"/>
    <w:rsid w:val="00D64975"/>
    <w:rsid w:val="00D74D3D"/>
    <w:rsid w:val="00D76F73"/>
    <w:rsid w:val="00D86445"/>
    <w:rsid w:val="00DA65C2"/>
    <w:rsid w:val="00E02ACC"/>
    <w:rsid w:val="00E040A8"/>
    <w:rsid w:val="00E10F41"/>
    <w:rsid w:val="00E12397"/>
    <w:rsid w:val="00E43DE9"/>
    <w:rsid w:val="00E47798"/>
    <w:rsid w:val="00E60421"/>
    <w:rsid w:val="00E63A6D"/>
    <w:rsid w:val="00E86247"/>
    <w:rsid w:val="00E94E1B"/>
    <w:rsid w:val="00E973B8"/>
    <w:rsid w:val="00EA0BA8"/>
    <w:rsid w:val="00EB7911"/>
    <w:rsid w:val="00ED1F1F"/>
    <w:rsid w:val="00ED2AFC"/>
    <w:rsid w:val="00F042EB"/>
    <w:rsid w:val="00F069F5"/>
    <w:rsid w:val="00F0722F"/>
    <w:rsid w:val="00F10106"/>
    <w:rsid w:val="00F12990"/>
    <w:rsid w:val="00F130D9"/>
    <w:rsid w:val="00F17DD0"/>
    <w:rsid w:val="00F25746"/>
    <w:rsid w:val="00F32DA6"/>
    <w:rsid w:val="00F37818"/>
    <w:rsid w:val="00F461E2"/>
    <w:rsid w:val="00F47FC5"/>
    <w:rsid w:val="00F64681"/>
    <w:rsid w:val="00F657E3"/>
    <w:rsid w:val="00F71A73"/>
    <w:rsid w:val="00F845D8"/>
    <w:rsid w:val="00F86D79"/>
    <w:rsid w:val="00F90C7D"/>
    <w:rsid w:val="00FA2479"/>
    <w:rsid w:val="00FB24E0"/>
    <w:rsid w:val="00FB6E98"/>
    <w:rsid w:val="00FF2F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DDF2AA"/>
  <w15:docId w15:val="{9DAD28FD-B7F9-4108-8790-AB23267EE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1">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uiPriority w:val="99"/>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Texte2">
    <w:name w:val="Texte2"/>
    <w:basedOn w:val="Normal"/>
    <w:rsid w:val="0030046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pPr>
    <w:rPr>
      <w:rFonts w:ascii="Times New Roman" w:hAnsi="Times New Roman" w:cs="Arial"/>
      <w:color w:val="000000"/>
      <w:shd w:val="clear" w:color="auto" w:fill="FFFFFF"/>
      <w:lang w:val="en-US" w:eastAsia="ar-SA"/>
    </w:rPr>
  </w:style>
  <w:style w:type="table" w:styleId="Grilledutableau">
    <w:name w:val="Table Grid"/>
    <w:basedOn w:val="TableauNormal"/>
    <w:uiPriority w:val="59"/>
    <w:rsid w:val="00FB2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Normal">
    <w:name w:val="Redalia : Normal"/>
    <w:basedOn w:val="Normal"/>
    <w:rsid w:val="00E63A6D"/>
    <w:pPr>
      <w:keepNext/>
      <w:keepLines/>
      <w:suppressAutoHyphens w:val="0"/>
      <w:spacing w:before="40"/>
      <w:jc w:val="both"/>
    </w:pPr>
    <w:rPr>
      <w:rFonts w:ascii="Verdana" w:hAnsi="Verdana" w:cs="Times New Roman"/>
      <w:sz w:val="22"/>
      <w:lang w:eastAsia="fr-FR"/>
    </w:rPr>
  </w:style>
  <w:style w:type="paragraph" w:customStyle="1" w:styleId="RdaliaTitredossier">
    <w:name w:val="Rédalia : Titre dossier"/>
    <w:basedOn w:val="Normal"/>
    <w:rsid w:val="00E63A6D"/>
    <w:pPr>
      <w:suppressAutoHyphens w:val="0"/>
      <w:jc w:val="center"/>
    </w:pPr>
    <w:rPr>
      <w:rFonts w:ascii="Verdana" w:hAnsi="Verdana" w:cs="Times New Roman"/>
      <w:sz w:val="48"/>
      <w:lang w:eastAsia="fr-FR"/>
    </w:rPr>
  </w:style>
  <w:style w:type="paragraph" w:customStyle="1" w:styleId="RdaliaTitreparagraphe">
    <w:name w:val="Rédalia : Titre paragraphe"/>
    <w:basedOn w:val="Normal"/>
    <w:rsid w:val="00E63A6D"/>
    <w:pPr>
      <w:pBdr>
        <w:bottom w:val="single" w:sz="6" w:space="1" w:color="auto"/>
      </w:pBdr>
      <w:suppressAutoHyphens w:val="0"/>
      <w:spacing w:before="100"/>
    </w:pPr>
    <w:rPr>
      <w:rFonts w:ascii="Verdana" w:hAnsi="Verdana" w:cs="Times New Roman"/>
      <w:sz w:val="32"/>
      <w:lang w:eastAsia="fr-FR"/>
    </w:rPr>
  </w:style>
  <w:style w:type="paragraph" w:customStyle="1" w:styleId="Dossierobjet">
    <w:name w:val="Dossier objet"/>
    <w:basedOn w:val="Normal"/>
    <w:rsid w:val="00E63A6D"/>
    <w:pPr>
      <w:suppressAutoHyphens w:val="0"/>
      <w:jc w:val="center"/>
    </w:pPr>
    <w:rPr>
      <w:rFonts w:ascii="Times New Roman" w:hAnsi="Times New Roman" w:cs="Times New Roman"/>
      <w:sz w:val="48"/>
      <w:lang w:eastAsia="fr-FR"/>
    </w:rPr>
  </w:style>
  <w:style w:type="paragraph" w:customStyle="1" w:styleId="RdaliaRetraitniveau1">
    <w:name w:val="Rédalia : Retrait niveau 1"/>
    <w:basedOn w:val="RedaliaNormal"/>
    <w:rsid w:val="00E86247"/>
    <w:pPr>
      <w:numPr>
        <w:numId w:val="9"/>
      </w:numPr>
    </w:pPr>
  </w:style>
  <w:style w:type="character" w:styleId="Mentionnonrsolue">
    <w:name w:val="Unresolved Mention"/>
    <w:basedOn w:val="Policepardfaut"/>
    <w:uiPriority w:val="99"/>
    <w:semiHidden/>
    <w:unhideWhenUsed/>
    <w:rsid w:val="00E86247"/>
    <w:rPr>
      <w:color w:val="605E5C"/>
      <w:shd w:val="clear" w:color="auto" w:fill="E1DFDD"/>
    </w:rPr>
  </w:style>
  <w:style w:type="character" w:customStyle="1" w:styleId="copynumbercopy">
    <w:name w:val="copynumber__copy"/>
    <w:basedOn w:val="Policepardfaut"/>
    <w:rsid w:val="00E86247"/>
  </w:style>
  <w:style w:type="paragraph" w:customStyle="1" w:styleId="DCENormal">
    <w:name w:val="DCE Normal"/>
    <w:basedOn w:val="Normal"/>
    <w:rsid w:val="00B41824"/>
    <w:pPr>
      <w:suppressAutoHyphens w:val="0"/>
      <w:jc w:val="both"/>
    </w:pPr>
    <w:rPr>
      <w:rFonts w:ascii="Times New Roman" w:hAnsi="Times New Roman" w:cs="Times New Roman"/>
      <w:sz w:val="24"/>
      <w:lang w:eastAsia="fr-FR"/>
    </w:rPr>
  </w:style>
  <w:style w:type="paragraph" w:customStyle="1" w:styleId="RdaliaCondens">
    <w:name w:val="Rédalia : Condensé"/>
    <w:basedOn w:val="Normal"/>
    <w:rsid w:val="00B41824"/>
    <w:pPr>
      <w:suppressAutoHyphens w:val="0"/>
      <w:spacing w:before="40"/>
      <w:jc w:val="both"/>
    </w:pPr>
    <w:rPr>
      <w:rFonts w:ascii="Verdana" w:hAnsi="Verdana" w:cs="Times New Roman"/>
      <w:sz w:val="16"/>
      <w:lang w:eastAsia="fr-FR"/>
    </w:rPr>
  </w:style>
  <w:style w:type="paragraph" w:customStyle="1" w:styleId="RdaliaZonecandidat">
    <w:name w:val="Rédalia : Zone candidat"/>
    <w:basedOn w:val="Normal"/>
    <w:rsid w:val="00B41824"/>
    <w:pPr>
      <w:shd w:val="clear" w:color="auto" w:fill="00FFFF"/>
      <w:suppressAutoHyphens w:val="0"/>
      <w:spacing w:before="40"/>
      <w:jc w:val="center"/>
    </w:pPr>
    <w:rPr>
      <w:rFonts w:ascii="Verdana" w:hAnsi="Verdana" w:cs="Times New Roman"/>
      <w:sz w:val="18"/>
      <w:lang w:eastAsia="fr-FR"/>
    </w:rPr>
  </w:style>
  <w:style w:type="character" w:styleId="Lienhypertextesuivivisit">
    <w:name w:val="FollowedHyperlink"/>
    <w:basedOn w:val="Policepardfaut"/>
    <w:uiPriority w:val="99"/>
    <w:semiHidden/>
    <w:unhideWhenUsed/>
    <w:rsid w:val="001E27A2"/>
    <w:rPr>
      <w:color w:val="800080" w:themeColor="followedHyperlink"/>
      <w:u w:val="single"/>
    </w:rPr>
  </w:style>
  <w:style w:type="paragraph" w:customStyle="1" w:styleId="ParagrapheIndent1">
    <w:name w:val="ParagrapheIndent1"/>
    <w:basedOn w:val="Normal"/>
    <w:next w:val="Normal"/>
    <w:qFormat/>
    <w:rsid w:val="00C82541"/>
    <w:pPr>
      <w:suppressAutoHyphens w:val="0"/>
    </w:pPr>
    <w:rPr>
      <w:rFonts w:ascii="Trebuchet MS" w:eastAsia="Trebuchet MS" w:hAnsi="Trebuchet MS" w:cs="Trebuchet MS"/>
      <w:szCs w:val="24"/>
      <w:lang w:val="en-US" w:eastAsia="en-US"/>
    </w:rPr>
  </w:style>
  <w:style w:type="paragraph" w:customStyle="1" w:styleId="ParagrapheIndent2">
    <w:name w:val="ParagrapheIndent2"/>
    <w:basedOn w:val="Normal"/>
    <w:next w:val="Normal"/>
    <w:qFormat/>
    <w:rsid w:val="008F5A05"/>
    <w:pPr>
      <w:suppressAutoHyphens w:val="0"/>
    </w:pPr>
    <w:rPr>
      <w:rFonts w:ascii="Trebuchet MS" w:eastAsia="Trebuchet MS" w:hAnsi="Trebuchet MS" w:cs="Trebuchet MS"/>
      <w:szCs w:val="24"/>
      <w:lang w:eastAsia="en-US"/>
    </w:rPr>
  </w:style>
  <w:style w:type="paragraph" w:styleId="Paragraphedeliste">
    <w:name w:val="List Paragraph"/>
    <w:basedOn w:val="Normal"/>
    <w:link w:val="ParagraphedelisteCar"/>
    <w:uiPriority w:val="34"/>
    <w:qFormat/>
    <w:rsid w:val="008F5A05"/>
    <w:pPr>
      <w:ind w:left="720"/>
      <w:contextualSpacing/>
    </w:pPr>
  </w:style>
  <w:style w:type="paragraph" w:customStyle="1" w:styleId="style1010">
    <w:name w:val="style1|010"/>
    <w:qFormat/>
    <w:rsid w:val="002E1EB7"/>
    <w:rPr>
      <w:rFonts w:ascii="Trebuchet MS" w:eastAsia="Trebuchet MS" w:hAnsi="Trebuchet MS" w:cs="Trebuchet MS"/>
      <w:lang w:val="en-US" w:eastAsia="en-US"/>
    </w:rPr>
  </w:style>
  <w:style w:type="paragraph" w:customStyle="1" w:styleId="PiedDePage0">
    <w:name w:val="PiedDePage"/>
    <w:basedOn w:val="Normal"/>
    <w:next w:val="Normal"/>
    <w:qFormat/>
    <w:rsid w:val="002E1EB7"/>
    <w:pPr>
      <w:suppressAutoHyphens w:val="0"/>
    </w:pPr>
    <w:rPr>
      <w:rFonts w:ascii="Trebuchet MS" w:eastAsia="Trebuchet MS" w:hAnsi="Trebuchet MS" w:cs="Trebuchet MS"/>
      <w:sz w:val="18"/>
      <w:szCs w:val="24"/>
      <w:lang w:val="en-US" w:eastAsia="en-US"/>
    </w:rPr>
  </w:style>
  <w:style w:type="table" w:styleId="TableauGrille4-Accentuation5">
    <w:name w:val="Grid Table 4 Accent 5"/>
    <w:basedOn w:val="TableauNormal"/>
    <w:uiPriority w:val="49"/>
    <w:rsid w:val="00F1299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ParagraphedelisteCar">
    <w:name w:val="Paragraphe de liste Car"/>
    <w:basedOn w:val="Policepardfaut"/>
    <w:link w:val="Paragraphedeliste"/>
    <w:uiPriority w:val="34"/>
    <w:rsid w:val="001F5CFE"/>
    <w:rPr>
      <w:rFonts w:ascii="Univers" w:hAnsi="Univers" w:cs="Univers"/>
      <w:lang w:eastAsia="zh-CN"/>
    </w:rPr>
  </w:style>
  <w:style w:type="paragraph" w:customStyle="1" w:styleId="Style1">
    <w:name w:val="Style1"/>
    <w:basedOn w:val="Normal"/>
    <w:link w:val="Style1Car"/>
    <w:rsid w:val="007E5ECB"/>
    <w:pPr>
      <w:pBdr>
        <w:top w:val="single" w:sz="4" w:space="1" w:color="auto"/>
        <w:left w:val="single" w:sz="4" w:space="4" w:color="auto"/>
        <w:bottom w:val="single" w:sz="4" w:space="1" w:color="auto"/>
        <w:right w:val="single" w:sz="4" w:space="4" w:color="auto"/>
      </w:pBdr>
      <w:tabs>
        <w:tab w:val="num" w:pos="432"/>
        <w:tab w:val="left" w:pos="1701"/>
      </w:tabs>
      <w:suppressAutoHyphens w:val="0"/>
      <w:autoSpaceDE w:val="0"/>
      <w:autoSpaceDN w:val="0"/>
      <w:adjustRightInd w:val="0"/>
      <w:spacing w:before="360" w:after="240"/>
      <w:ind w:left="432" w:right="1843" w:hanging="432"/>
      <w:jc w:val="both"/>
      <w:outlineLvl w:val="0"/>
    </w:pPr>
    <w:rPr>
      <w:rFonts w:ascii="Catamaran Light" w:hAnsi="Catamaran Light" w:cs="Times New Roman"/>
      <w:b/>
      <w:sz w:val="32"/>
      <w:szCs w:val="24"/>
      <w:lang w:eastAsia="fr-FR"/>
    </w:rPr>
  </w:style>
  <w:style w:type="character" w:customStyle="1" w:styleId="Style1Car">
    <w:name w:val="Style1 Car"/>
    <w:basedOn w:val="Policepardfaut"/>
    <w:link w:val="Style1"/>
    <w:rsid w:val="007E5ECB"/>
    <w:rPr>
      <w:rFonts w:ascii="Catamaran Light" w:hAnsi="Catamaran Light"/>
      <w:b/>
      <w:sz w:val="32"/>
      <w:szCs w:val="24"/>
    </w:rPr>
  </w:style>
  <w:style w:type="paragraph" w:customStyle="1" w:styleId="RedTxt">
    <w:name w:val="RedTxt"/>
    <w:basedOn w:val="Normal"/>
    <w:rsid w:val="00B5290A"/>
    <w:pPr>
      <w:suppressAutoHyphens w:val="0"/>
      <w:ind w:firstLine="851"/>
      <w:jc w:val="both"/>
    </w:pPr>
    <w:rPr>
      <w:rFonts w:ascii="IQE Hlv Cond" w:hAnsi="IQE Hlv Cond" w:cs="Times New Roman"/>
      <w:sz w:val="22"/>
      <w:lang w:eastAsia="fr-FR"/>
    </w:rPr>
  </w:style>
  <w:style w:type="paragraph" w:customStyle="1" w:styleId="titre20">
    <w:name w:val="titre 2"/>
    <w:basedOn w:val="Paragraphedeliste"/>
    <w:link w:val="titre2Car"/>
    <w:qFormat/>
    <w:rsid w:val="004D21F6"/>
    <w:pPr>
      <w:numPr>
        <w:numId w:val="22"/>
      </w:numPr>
      <w:suppressAutoHyphens w:val="0"/>
      <w:spacing w:after="200" w:line="276" w:lineRule="auto"/>
    </w:pPr>
    <w:rPr>
      <w:rFonts w:ascii="Arial" w:eastAsia="Calibri" w:hAnsi="Arial" w:cs="Times New Roman"/>
      <w:b/>
      <w:lang w:val="x-none" w:eastAsia="x-none"/>
    </w:rPr>
  </w:style>
  <w:style w:type="character" w:customStyle="1" w:styleId="titre2Car">
    <w:name w:val="titre 2 Car"/>
    <w:link w:val="titre20"/>
    <w:rsid w:val="004D21F6"/>
    <w:rPr>
      <w:rFonts w:ascii="Arial" w:eastAsia="Calibri" w:hAnsi="Arial"/>
      <w:b/>
      <w:lang w:val="x-none" w:eastAsia="x-none"/>
    </w:rPr>
  </w:style>
  <w:style w:type="paragraph" w:customStyle="1" w:styleId="Default">
    <w:name w:val="Default"/>
    <w:rsid w:val="00B37AD9"/>
    <w:pPr>
      <w:autoSpaceDE w:val="0"/>
      <w:autoSpaceDN w:val="0"/>
      <w:adjustRightInd w:val="0"/>
    </w:pPr>
    <w:rPr>
      <w:rFonts w:ascii="Tahoma" w:hAnsi="Tahoma" w:cs="Tahoma"/>
      <w:color w:val="000000"/>
      <w:sz w:val="24"/>
      <w:szCs w:val="24"/>
    </w:rPr>
  </w:style>
  <w:style w:type="paragraph" w:styleId="Corpsdetexte2">
    <w:name w:val="Body Text 2"/>
    <w:basedOn w:val="Normal"/>
    <w:link w:val="Corpsdetexte2Car"/>
    <w:uiPriority w:val="99"/>
    <w:unhideWhenUsed/>
    <w:rsid w:val="00797263"/>
    <w:pPr>
      <w:tabs>
        <w:tab w:val="left" w:pos="426"/>
      </w:tabs>
      <w:jc w:val="both"/>
    </w:pPr>
    <w:rPr>
      <w:rFonts w:ascii="Calibri" w:hAnsi="Calibri" w:cs="Calibri"/>
      <w:color w:val="000000"/>
      <w:sz w:val="22"/>
      <w:szCs w:val="22"/>
      <w:lang w:eastAsia="fr-FR"/>
    </w:rPr>
  </w:style>
  <w:style w:type="character" w:customStyle="1" w:styleId="Corpsdetexte2Car">
    <w:name w:val="Corps de texte 2 Car"/>
    <w:basedOn w:val="Policepardfaut"/>
    <w:link w:val="Corpsdetexte2"/>
    <w:uiPriority w:val="99"/>
    <w:rsid w:val="00797263"/>
    <w:rPr>
      <w:rFonts w:ascii="Calibri" w:hAnsi="Calibri" w:cs="Calibri"/>
      <w:color w:val="000000"/>
      <w:sz w:val="22"/>
      <w:szCs w:val="22"/>
    </w:rPr>
  </w:style>
  <w:style w:type="paragraph" w:styleId="Corpsdetexte3">
    <w:name w:val="Body Text 3"/>
    <w:basedOn w:val="Normal"/>
    <w:link w:val="Corpsdetexte3Car"/>
    <w:uiPriority w:val="99"/>
    <w:unhideWhenUsed/>
    <w:rsid w:val="00797263"/>
    <w:pPr>
      <w:suppressAutoHyphens w:val="0"/>
      <w:autoSpaceDE w:val="0"/>
      <w:autoSpaceDN w:val="0"/>
      <w:adjustRightInd w:val="0"/>
      <w:spacing w:after="120"/>
    </w:pPr>
    <w:rPr>
      <w:rFonts w:ascii="Catamaran Light" w:hAnsi="Catamaran Light" w:cs="Catamaran Light"/>
      <w:sz w:val="22"/>
      <w:szCs w:val="22"/>
    </w:rPr>
  </w:style>
  <w:style w:type="character" w:customStyle="1" w:styleId="Corpsdetexte3Car">
    <w:name w:val="Corps de texte 3 Car"/>
    <w:basedOn w:val="Policepardfaut"/>
    <w:link w:val="Corpsdetexte3"/>
    <w:uiPriority w:val="99"/>
    <w:rsid w:val="00797263"/>
    <w:rPr>
      <w:rFonts w:ascii="Catamaran Light" w:hAnsi="Catamaran Light" w:cs="Catamaran Light"/>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77448758">
      <w:bodyDiv w:val="1"/>
      <w:marLeft w:val="0"/>
      <w:marRight w:val="0"/>
      <w:marTop w:val="0"/>
      <w:marBottom w:val="0"/>
      <w:divBdr>
        <w:top w:val="none" w:sz="0" w:space="0" w:color="auto"/>
        <w:left w:val="none" w:sz="0" w:space="0" w:color="auto"/>
        <w:bottom w:val="none" w:sz="0" w:space="0" w:color="auto"/>
        <w:right w:val="none" w:sz="0" w:space="0" w:color="auto"/>
      </w:divBdr>
    </w:div>
    <w:div w:id="774177884">
      <w:bodyDiv w:val="1"/>
      <w:marLeft w:val="0"/>
      <w:marRight w:val="0"/>
      <w:marTop w:val="0"/>
      <w:marBottom w:val="0"/>
      <w:divBdr>
        <w:top w:val="none" w:sz="0" w:space="0" w:color="auto"/>
        <w:left w:val="none" w:sz="0" w:space="0" w:color="auto"/>
        <w:bottom w:val="none" w:sz="0" w:space="0" w:color="auto"/>
        <w:right w:val="none" w:sz="0" w:space="0" w:color="auto"/>
      </w:divBdr>
    </w:div>
    <w:div w:id="825517754">
      <w:bodyDiv w:val="1"/>
      <w:marLeft w:val="0"/>
      <w:marRight w:val="0"/>
      <w:marTop w:val="0"/>
      <w:marBottom w:val="0"/>
      <w:divBdr>
        <w:top w:val="none" w:sz="0" w:space="0" w:color="auto"/>
        <w:left w:val="none" w:sz="0" w:space="0" w:color="auto"/>
        <w:bottom w:val="none" w:sz="0" w:space="0" w:color="auto"/>
        <w:right w:val="none" w:sz="0" w:space="0" w:color="auto"/>
      </w:divBdr>
    </w:div>
    <w:div w:id="1320696337">
      <w:bodyDiv w:val="1"/>
      <w:marLeft w:val="0"/>
      <w:marRight w:val="0"/>
      <w:marTop w:val="0"/>
      <w:marBottom w:val="0"/>
      <w:divBdr>
        <w:top w:val="none" w:sz="0" w:space="0" w:color="auto"/>
        <w:left w:val="none" w:sz="0" w:space="0" w:color="auto"/>
        <w:bottom w:val="none" w:sz="0" w:space="0" w:color="auto"/>
        <w:right w:val="none" w:sz="0" w:space="0" w:color="auto"/>
      </w:divBdr>
    </w:div>
    <w:div w:id="1374623550">
      <w:bodyDiv w:val="1"/>
      <w:marLeft w:val="0"/>
      <w:marRight w:val="0"/>
      <w:marTop w:val="0"/>
      <w:marBottom w:val="0"/>
      <w:divBdr>
        <w:top w:val="none" w:sz="0" w:space="0" w:color="auto"/>
        <w:left w:val="none" w:sz="0" w:space="0" w:color="auto"/>
        <w:bottom w:val="none" w:sz="0" w:space="0" w:color="auto"/>
        <w:right w:val="none" w:sz="0" w:space="0" w:color="auto"/>
      </w:divBdr>
    </w:div>
    <w:div w:id="1418286432">
      <w:bodyDiv w:val="1"/>
      <w:marLeft w:val="0"/>
      <w:marRight w:val="0"/>
      <w:marTop w:val="0"/>
      <w:marBottom w:val="0"/>
      <w:divBdr>
        <w:top w:val="none" w:sz="0" w:space="0" w:color="auto"/>
        <w:left w:val="none" w:sz="0" w:space="0" w:color="auto"/>
        <w:bottom w:val="none" w:sz="0" w:space="0" w:color="auto"/>
        <w:right w:val="none" w:sz="0" w:space="0" w:color="auto"/>
      </w:divBdr>
    </w:div>
    <w:div w:id="1631860121">
      <w:bodyDiv w:val="1"/>
      <w:marLeft w:val="0"/>
      <w:marRight w:val="0"/>
      <w:marTop w:val="0"/>
      <w:marBottom w:val="0"/>
      <w:divBdr>
        <w:top w:val="none" w:sz="0" w:space="0" w:color="auto"/>
        <w:left w:val="none" w:sz="0" w:space="0" w:color="auto"/>
        <w:bottom w:val="none" w:sz="0" w:space="0" w:color="auto"/>
        <w:right w:val="none" w:sz="0" w:space="0" w:color="auto"/>
      </w:divBdr>
    </w:div>
    <w:div w:id="1737122034">
      <w:bodyDiv w:val="1"/>
      <w:marLeft w:val="0"/>
      <w:marRight w:val="0"/>
      <w:marTop w:val="0"/>
      <w:marBottom w:val="0"/>
      <w:divBdr>
        <w:top w:val="none" w:sz="0" w:space="0" w:color="auto"/>
        <w:left w:val="none" w:sz="0" w:space="0" w:color="auto"/>
        <w:bottom w:val="none" w:sz="0" w:space="0" w:color="auto"/>
        <w:right w:val="none" w:sz="0" w:space="0" w:color="auto"/>
      </w:divBdr>
    </w:div>
    <w:div w:id="193358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pv.enem.pl/fr/45000000-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722B81D8492C4F8F8D81108CA17BF0" ma:contentTypeVersion="2" ma:contentTypeDescription="Crée un document." ma:contentTypeScope="" ma:versionID="21a570d95356b9d468b528d44318518f">
  <xsd:schema xmlns:xsd="http://www.w3.org/2001/XMLSchema" xmlns:xs="http://www.w3.org/2001/XMLSchema" xmlns:p="http://schemas.microsoft.com/office/2006/metadata/properties" xmlns:ns3="539f30a7-5ce7-43d0-92a8-ea29ee456c59" targetNamespace="http://schemas.microsoft.com/office/2006/metadata/properties" ma:root="true" ma:fieldsID="9affc7876529cd3603704035aa9103a8" ns3:_="">
    <xsd:import namespace="539f30a7-5ce7-43d0-92a8-ea29ee456c5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f30a7-5ce7-43d0-92a8-ea29ee456c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4C122-E654-4889-B773-D49615F9A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f30a7-5ce7-43d0-92a8-ea29ee456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822206-C429-4A37-A3B5-D7771993210C}">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539f30a7-5ce7-43d0-92a8-ea29ee456c59"/>
    <ds:schemaRef ds:uri="http://www.w3.org/XML/1998/namespace"/>
  </ds:schemaRefs>
</ds:datastoreItem>
</file>

<file path=customXml/itemProps3.xml><?xml version="1.0" encoding="utf-8"?>
<ds:datastoreItem xmlns:ds="http://schemas.openxmlformats.org/officeDocument/2006/customXml" ds:itemID="{43184327-92E1-48CB-8850-9D8CB212E379}">
  <ds:schemaRefs>
    <ds:schemaRef ds:uri="http://schemas.microsoft.com/sharepoint/v3/contenttype/forms"/>
  </ds:schemaRefs>
</ds:datastoreItem>
</file>

<file path=customXml/itemProps4.xml><?xml version="1.0" encoding="utf-8"?>
<ds:datastoreItem xmlns:ds="http://schemas.openxmlformats.org/officeDocument/2006/customXml" ds:itemID="{E5315084-B1CF-4850-A178-3BEEEBBA7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111</TotalTime>
  <Pages>14</Pages>
  <Words>3506</Words>
  <Characters>19288</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22749</CharactersWithSpaces>
  <SharedDoc>false</SharedDoc>
  <HLinks>
    <vt:vector size="6" baseType="variant">
      <vt:variant>
        <vt:i4>1310763</vt:i4>
      </vt:variant>
      <vt:variant>
        <vt:i4>12</vt:i4>
      </vt:variant>
      <vt:variant>
        <vt:i4>0</vt:i4>
      </vt:variant>
      <vt:variant>
        <vt:i4>5</vt:i4>
      </vt:variant>
      <vt:variant>
        <vt:lpwstr>mailto:marches@uha.fr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Carole DARE</cp:lastModifiedBy>
  <cp:revision>16</cp:revision>
  <cp:lastPrinted>2024-06-19T09:59:00Z</cp:lastPrinted>
  <dcterms:created xsi:type="dcterms:W3CDTF">2024-04-22T10:49:00Z</dcterms:created>
  <dcterms:modified xsi:type="dcterms:W3CDTF">2024-12-19T14:21:00Z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0x01010093722B81D8492C4F8F8D81108CA17BF0</vt:lpwstr>
  </property>
</Properties>
</file>